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4B6" w:rsidRPr="008A04B6" w:rsidRDefault="008A04B6" w:rsidP="008A04B6">
      <w:pPr>
        <w:widowControl w:val="0"/>
        <w:autoSpaceDE w:val="0"/>
        <w:autoSpaceDN w:val="0"/>
        <w:spacing w:before="82" w:after="0" w:line="240" w:lineRule="auto"/>
        <w:ind w:left="3502" w:right="3502"/>
        <w:jc w:val="center"/>
        <w:rPr>
          <w:rFonts w:ascii="Arial" w:eastAsia="Arial" w:hAnsi="Arial" w:cs="Arial"/>
          <w:b/>
          <w:sz w:val="24"/>
        </w:rPr>
      </w:pPr>
      <w:r w:rsidRPr="008A04B6">
        <w:rPr>
          <w:rFonts w:ascii="Arial" w:eastAsia="Arial" w:hAnsi="Arial" w:cs="Arial"/>
          <w:b/>
          <w:sz w:val="24"/>
        </w:rPr>
        <w:t>SCOPE</w:t>
      </w:r>
      <w:r w:rsidRPr="008A04B6">
        <w:rPr>
          <w:rFonts w:ascii="Arial" w:eastAsia="Arial" w:hAnsi="Arial" w:cs="Arial"/>
          <w:b/>
          <w:spacing w:val="-1"/>
          <w:sz w:val="24"/>
        </w:rPr>
        <w:t xml:space="preserve"> </w:t>
      </w:r>
      <w:r w:rsidRPr="008A04B6">
        <w:rPr>
          <w:rFonts w:ascii="Arial" w:eastAsia="Arial" w:hAnsi="Arial" w:cs="Arial"/>
          <w:b/>
          <w:sz w:val="24"/>
        </w:rPr>
        <w:t>OF</w:t>
      </w:r>
      <w:r w:rsidRPr="008A04B6">
        <w:rPr>
          <w:rFonts w:ascii="Arial" w:eastAsia="Arial" w:hAnsi="Arial" w:cs="Arial"/>
          <w:b/>
          <w:spacing w:val="-4"/>
          <w:sz w:val="24"/>
        </w:rPr>
        <w:t xml:space="preserve"> </w:t>
      </w:r>
      <w:r w:rsidRPr="008A04B6">
        <w:rPr>
          <w:rFonts w:ascii="Arial" w:eastAsia="Arial" w:hAnsi="Arial" w:cs="Arial"/>
          <w:b/>
          <w:sz w:val="24"/>
        </w:rPr>
        <w:t>SERVICES</w:t>
      </w:r>
    </w:p>
    <w:p w:rsidR="008A04B6" w:rsidRPr="008A04B6" w:rsidRDefault="008A04B6" w:rsidP="008A04B6">
      <w:pPr>
        <w:widowControl w:val="0"/>
        <w:autoSpaceDE w:val="0"/>
        <w:autoSpaceDN w:val="0"/>
        <w:spacing w:after="0" w:line="240" w:lineRule="auto"/>
        <w:rPr>
          <w:rFonts w:ascii="Arial" w:eastAsia="Arial" w:hAnsi="Arial" w:cs="Arial"/>
          <w:b/>
          <w:sz w:val="24"/>
          <w:szCs w:val="24"/>
        </w:rPr>
      </w:pPr>
    </w:p>
    <w:p w:rsidR="008A04B6" w:rsidRDefault="008A04B6" w:rsidP="008A04B6">
      <w:pPr>
        <w:widowControl w:val="0"/>
        <w:autoSpaceDE w:val="0"/>
        <w:autoSpaceDN w:val="0"/>
        <w:spacing w:after="0" w:line="240" w:lineRule="auto"/>
        <w:ind w:left="100" w:right="157" w:firstLine="719"/>
        <w:jc w:val="both"/>
        <w:rPr>
          <w:rFonts w:ascii="Arial" w:eastAsia="Arial" w:hAnsi="Arial" w:cs="Arial"/>
          <w:sz w:val="24"/>
          <w:szCs w:val="24"/>
        </w:rPr>
      </w:pPr>
      <w:r w:rsidRPr="008A04B6">
        <w:rPr>
          <w:rFonts w:ascii="Arial" w:eastAsia="Arial" w:hAnsi="Arial" w:cs="Arial"/>
          <w:sz w:val="24"/>
          <w:szCs w:val="24"/>
        </w:rPr>
        <w:t>The Consultant shall provide professional</w:t>
      </w:r>
      <w:r w:rsidR="00987D62">
        <w:rPr>
          <w:rFonts w:ascii="Arial" w:eastAsia="Arial" w:hAnsi="Arial" w:cs="Arial"/>
          <w:sz w:val="24"/>
          <w:szCs w:val="24"/>
        </w:rPr>
        <w:t>,</w:t>
      </w:r>
      <w:r w:rsidRPr="008A04B6">
        <w:rPr>
          <w:rFonts w:ascii="Arial" w:eastAsia="Arial" w:hAnsi="Arial" w:cs="Arial"/>
          <w:sz w:val="24"/>
          <w:szCs w:val="24"/>
        </w:rPr>
        <w:t xml:space="preserve"> and technical design </w:t>
      </w:r>
      <w:r w:rsidR="00987D62">
        <w:rPr>
          <w:rFonts w:ascii="Arial" w:eastAsia="Arial" w:hAnsi="Arial" w:cs="Arial"/>
          <w:sz w:val="24"/>
          <w:szCs w:val="24"/>
        </w:rPr>
        <w:t xml:space="preserve">services necessary </w:t>
      </w:r>
      <w:r w:rsidRPr="008A04B6">
        <w:rPr>
          <w:rFonts w:ascii="Arial" w:eastAsia="Arial" w:hAnsi="Arial" w:cs="Arial"/>
          <w:sz w:val="24"/>
          <w:szCs w:val="24"/>
        </w:rPr>
        <w:t>for the preparation of detailed construction plans, construction specifications,</w:t>
      </w:r>
      <w:r w:rsidRPr="008A04B6">
        <w:rPr>
          <w:rFonts w:ascii="Arial" w:eastAsia="Arial" w:hAnsi="Arial" w:cs="Arial"/>
          <w:spacing w:val="-64"/>
          <w:sz w:val="24"/>
          <w:szCs w:val="24"/>
        </w:rPr>
        <w:t xml:space="preserve"> </w:t>
      </w:r>
      <w:r w:rsidRPr="008A04B6">
        <w:rPr>
          <w:rFonts w:ascii="Arial" w:eastAsia="Arial" w:hAnsi="Arial" w:cs="Arial"/>
          <w:sz w:val="24"/>
          <w:szCs w:val="24"/>
        </w:rPr>
        <w:t>and</w:t>
      </w:r>
      <w:r w:rsidRPr="008A04B6">
        <w:rPr>
          <w:rFonts w:ascii="Arial" w:eastAsia="Arial" w:hAnsi="Arial" w:cs="Arial"/>
          <w:spacing w:val="-1"/>
          <w:sz w:val="24"/>
          <w:szCs w:val="24"/>
        </w:rPr>
        <w:t xml:space="preserve"> </w:t>
      </w:r>
      <w:r w:rsidRPr="008A04B6">
        <w:rPr>
          <w:rFonts w:ascii="Arial" w:eastAsia="Arial" w:hAnsi="Arial" w:cs="Arial"/>
          <w:sz w:val="24"/>
          <w:szCs w:val="24"/>
        </w:rPr>
        <w:t>cost</w:t>
      </w:r>
      <w:r w:rsidRPr="008A04B6">
        <w:rPr>
          <w:rFonts w:ascii="Arial" w:eastAsia="Arial" w:hAnsi="Arial" w:cs="Arial"/>
          <w:spacing w:val="-3"/>
          <w:sz w:val="24"/>
          <w:szCs w:val="24"/>
        </w:rPr>
        <w:t xml:space="preserve"> </w:t>
      </w:r>
      <w:r w:rsidRPr="008A04B6">
        <w:rPr>
          <w:rFonts w:ascii="Arial" w:eastAsia="Arial" w:hAnsi="Arial" w:cs="Arial"/>
          <w:sz w:val="24"/>
          <w:szCs w:val="24"/>
        </w:rPr>
        <w:t>estimates</w:t>
      </w:r>
      <w:r w:rsidRPr="008A04B6">
        <w:rPr>
          <w:rFonts w:ascii="Arial" w:eastAsia="Arial" w:hAnsi="Arial" w:cs="Arial"/>
          <w:spacing w:val="-1"/>
          <w:sz w:val="24"/>
          <w:szCs w:val="24"/>
        </w:rPr>
        <w:t xml:space="preserve"> </w:t>
      </w:r>
      <w:r w:rsidRPr="008A04B6">
        <w:rPr>
          <w:rFonts w:ascii="Arial" w:eastAsia="Arial" w:hAnsi="Arial" w:cs="Arial"/>
          <w:sz w:val="24"/>
          <w:szCs w:val="24"/>
        </w:rPr>
        <w:t>for</w:t>
      </w:r>
      <w:r w:rsidRPr="008A04B6">
        <w:rPr>
          <w:rFonts w:ascii="Arial" w:eastAsia="Arial" w:hAnsi="Arial" w:cs="Arial"/>
          <w:spacing w:val="-4"/>
          <w:sz w:val="24"/>
          <w:szCs w:val="24"/>
        </w:rPr>
        <w:t xml:space="preserve"> </w:t>
      </w:r>
      <w:r w:rsidRPr="008A04B6">
        <w:rPr>
          <w:rFonts w:ascii="Arial" w:eastAsia="Arial" w:hAnsi="Arial" w:cs="Arial"/>
          <w:sz w:val="24"/>
          <w:szCs w:val="24"/>
        </w:rPr>
        <w:t>Job No.</w:t>
      </w:r>
      <w:r w:rsidRPr="008A04B6">
        <w:rPr>
          <w:rFonts w:ascii="Arial" w:eastAsia="Arial" w:hAnsi="Arial" w:cs="Arial"/>
          <w:spacing w:val="-3"/>
          <w:sz w:val="24"/>
          <w:szCs w:val="24"/>
        </w:rPr>
        <w:t xml:space="preserve"> </w:t>
      </w:r>
      <w:r w:rsidRPr="008A04B6">
        <w:rPr>
          <w:rFonts w:ascii="Arial" w:eastAsia="Arial" w:hAnsi="Arial" w:cs="Arial"/>
          <w:sz w:val="24"/>
          <w:szCs w:val="24"/>
        </w:rPr>
        <w:t>J9</w:t>
      </w:r>
      <w:r w:rsidR="00106868">
        <w:rPr>
          <w:rFonts w:ascii="Arial" w:eastAsia="Arial" w:hAnsi="Arial" w:cs="Arial"/>
          <w:sz w:val="24"/>
          <w:szCs w:val="24"/>
        </w:rPr>
        <w:t>P3621 &amp; J9S3622</w:t>
      </w:r>
      <w:r w:rsidRPr="008A04B6">
        <w:rPr>
          <w:rFonts w:ascii="Arial" w:eastAsia="Arial" w:hAnsi="Arial" w:cs="Arial"/>
          <w:spacing w:val="1"/>
          <w:sz w:val="24"/>
          <w:szCs w:val="24"/>
        </w:rPr>
        <w:t xml:space="preserve"> </w:t>
      </w:r>
      <w:r w:rsidRPr="008A04B6">
        <w:rPr>
          <w:rFonts w:ascii="Arial" w:eastAsia="Arial" w:hAnsi="Arial" w:cs="Arial"/>
          <w:sz w:val="24"/>
          <w:szCs w:val="24"/>
        </w:rPr>
        <w:t>–</w:t>
      </w:r>
      <w:r w:rsidR="006B769E">
        <w:rPr>
          <w:rFonts w:ascii="Arial" w:eastAsia="Arial" w:hAnsi="Arial" w:cs="Arial"/>
          <w:sz w:val="24"/>
          <w:szCs w:val="24"/>
        </w:rPr>
        <w:t xml:space="preserve"> ADA</w:t>
      </w:r>
      <w:r w:rsidRPr="008A04B6">
        <w:rPr>
          <w:rFonts w:ascii="Arial" w:eastAsia="Arial" w:hAnsi="Arial" w:cs="Arial"/>
          <w:sz w:val="24"/>
          <w:szCs w:val="24"/>
        </w:rPr>
        <w:t>.</w:t>
      </w:r>
    </w:p>
    <w:p w:rsidR="00525CDD" w:rsidRDefault="00525CDD" w:rsidP="00525CDD">
      <w:pPr>
        <w:autoSpaceDE w:val="0"/>
        <w:autoSpaceDN w:val="0"/>
        <w:adjustRightInd w:val="0"/>
        <w:spacing w:after="0" w:line="240" w:lineRule="auto"/>
        <w:rPr>
          <w:rFonts w:ascii="Arial" w:hAnsi="Arial" w:cs="Arial"/>
          <w:sz w:val="24"/>
          <w:szCs w:val="24"/>
        </w:rPr>
      </w:pPr>
    </w:p>
    <w:p w:rsidR="00525CDD" w:rsidRDefault="00525CDD" w:rsidP="00525CDD">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The general scope of the project is to design sidewalk and curb ramps in compliance with the American with Disabilities Act (ADA) at the following locations:</w:t>
      </w:r>
    </w:p>
    <w:p w:rsidR="00525CDD" w:rsidRDefault="00525CDD" w:rsidP="00525CDD">
      <w:pPr>
        <w:autoSpaceDE w:val="0"/>
        <w:autoSpaceDN w:val="0"/>
        <w:adjustRightInd w:val="0"/>
        <w:spacing w:after="0" w:line="240" w:lineRule="auto"/>
        <w:ind w:firstLine="720"/>
        <w:jc w:val="both"/>
        <w:rPr>
          <w:rFonts w:ascii="Arial" w:hAnsi="Arial" w:cs="Arial"/>
          <w:sz w:val="24"/>
          <w:szCs w:val="24"/>
        </w:rPr>
      </w:pPr>
    </w:p>
    <w:p w:rsidR="00525CDD" w:rsidRDefault="00525CDD" w:rsidP="00525CDD">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J9P3621</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Eminence</w:t>
      </w:r>
      <w:r>
        <w:rPr>
          <w:rFonts w:ascii="Arial" w:hAnsi="Arial" w:cs="Arial"/>
          <w:sz w:val="24"/>
          <w:szCs w:val="24"/>
        </w:rPr>
        <w:t xml:space="preserve"> – Along Route 19 starting at County Road 203 to Route 106 </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Winona</w:t>
      </w:r>
      <w:r>
        <w:rPr>
          <w:rFonts w:ascii="Arial" w:hAnsi="Arial" w:cs="Arial"/>
          <w:sz w:val="24"/>
          <w:szCs w:val="24"/>
        </w:rPr>
        <w:t xml:space="preserve"> – Along Route 19 starting at 2</w:t>
      </w:r>
      <w:r w:rsidRPr="00223CBF">
        <w:rPr>
          <w:rFonts w:ascii="Arial" w:hAnsi="Arial" w:cs="Arial"/>
          <w:sz w:val="24"/>
          <w:szCs w:val="24"/>
          <w:vertAlign w:val="superscript"/>
        </w:rPr>
        <w:t>nd</w:t>
      </w:r>
      <w:r>
        <w:rPr>
          <w:rFonts w:ascii="Arial" w:hAnsi="Arial" w:cs="Arial"/>
          <w:sz w:val="24"/>
          <w:szCs w:val="24"/>
        </w:rPr>
        <w:t xml:space="preserve"> Street running southbound approximately 1200’</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Ironton</w:t>
      </w:r>
      <w:r>
        <w:rPr>
          <w:rFonts w:ascii="Arial" w:hAnsi="Arial" w:cs="Arial"/>
          <w:sz w:val="24"/>
          <w:szCs w:val="24"/>
        </w:rPr>
        <w:t xml:space="preserve"> – Along Route M from Archer Lane to Pine Street</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Thayer</w:t>
      </w:r>
      <w:r>
        <w:rPr>
          <w:rFonts w:ascii="Arial" w:hAnsi="Arial" w:cs="Arial"/>
          <w:sz w:val="24"/>
          <w:szCs w:val="24"/>
        </w:rPr>
        <w:t xml:space="preserve"> – Along Route 142 from 24’ west of Bridge A1476 running eastbound approximately 3525’</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Mountain View</w:t>
      </w:r>
      <w:r>
        <w:rPr>
          <w:rFonts w:ascii="Arial" w:hAnsi="Arial" w:cs="Arial"/>
          <w:sz w:val="24"/>
          <w:szCs w:val="24"/>
        </w:rPr>
        <w:t xml:space="preserve"> – Along Route 17 from Route 60 running southbound approximately 300’ south of 5</w:t>
      </w:r>
      <w:r w:rsidRPr="00CF0217">
        <w:rPr>
          <w:rFonts w:ascii="Arial" w:hAnsi="Arial" w:cs="Arial"/>
          <w:sz w:val="24"/>
          <w:szCs w:val="24"/>
          <w:vertAlign w:val="superscript"/>
        </w:rPr>
        <w:t>th</w:t>
      </w:r>
      <w:r>
        <w:rPr>
          <w:rFonts w:ascii="Arial" w:hAnsi="Arial" w:cs="Arial"/>
          <w:sz w:val="24"/>
          <w:szCs w:val="24"/>
        </w:rPr>
        <w:t xml:space="preserve"> Street</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Houston</w:t>
      </w:r>
      <w:r>
        <w:rPr>
          <w:rFonts w:ascii="Arial" w:hAnsi="Arial" w:cs="Arial"/>
          <w:sz w:val="24"/>
          <w:szCs w:val="24"/>
        </w:rPr>
        <w:t xml:space="preserve"> – Along Route 63 from Grand Ave to 1</w:t>
      </w:r>
      <w:r w:rsidRPr="007246EB">
        <w:rPr>
          <w:rFonts w:ascii="Arial" w:hAnsi="Arial" w:cs="Arial"/>
          <w:sz w:val="24"/>
          <w:szCs w:val="24"/>
          <w:vertAlign w:val="superscript"/>
        </w:rPr>
        <w:t>st</w:t>
      </w:r>
      <w:r>
        <w:rPr>
          <w:rFonts w:ascii="Arial" w:hAnsi="Arial" w:cs="Arial"/>
          <w:sz w:val="24"/>
          <w:szCs w:val="24"/>
        </w:rPr>
        <w:t xml:space="preserve"> Street</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proofErr w:type="spellStart"/>
      <w:r w:rsidRPr="00525CDD">
        <w:rPr>
          <w:rFonts w:ascii="Arial" w:hAnsi="Arial" w:cs="Arial"/>
          <w:b/>
          <w:bCs/>
          <w:sz w:val="24"/>
          <w:szCs w:val="24"/>
        </w:rPr>
        <w:t>Lesterville</w:t>
      </w:r>
      <w:proofErr w:type="spellEnd"/>
      <w:r>
        <w:rPr>
          <w:rFonts w:ascii="Arial" w:hAnsi="Arial" w:cs="Arial"/>
          <w:sz w:val="24"/>
          <w:szCs w:val="24"/>
        </w:rPr>
        <w:t xml:space="preserve"> – Along Route 72 from Elm Street to Ridge Drive</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Raymondville</w:t>
      </w:r>
      <w:r>
        <w:rPr>
          <w:rFonts w:ascii="Arial" w:hAnsi="Arial" w:cs="Arial"/>
          <w:sz w:val="24"/>
          <w:szCs w:val="24"/>
        </w:rPr>
        <w:t xml:space="preserve"> – Along Route 137 from Chick Johnston Street to Junction Street</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Mountain Grove</w:t>
      </w:r>
      <w:r>
        <w:rPr>
          <w:rFonts w:ascii="Arial" w:hAnsi="Arial" w:cs="Arial"/>
          <w:sz w:val="24"/>
          <w:szCs w:val="24"/>
        </w:rPr>
        <w:t xml:space="preserve"> – Along Route 95 from 700’ south of 17</w:t>
      </w:r>
      <w:r w:rsidRPr="00787FD0">
        <w:rPr>
          <w:rFonts w:ascii="Arial" w:hAnsi="Arial" w:cs="Arial"/>
          <w:sz w:val="24"/>
          <w:szCs w:val="24"/>
          <w:vertAlign w:val="superscript"/>
        </w:rPr>
        <w:t>th</w:t>
      </w:r>
      <w:r>
        <w:rPr>
          <w:rFonts w:ascii="Arial" w:hAnsi="Arial" w:cs="Arial"/>
          <w:sz w:val="24"/>
          <w:szCs w:val="24"/>
        </w:rPr>
        <w:t xml:space="preserve"> Street to E. 13</w:t>
      </w:r>
      <w:r w:rsidRPr="00787FD0">
        <w:rPr>
          <w:rFonts w:ascii="Arial" w:hAnsi="Arial" w:cs="Arial"/>
          <w:sz w:val="24"/>
          <w:szCs w:val="24"/>
          <w:vertAlign w:val="superscript"/>
        </w:rPr>
        <w:t>th</w:t>
      </w:r>
      <w:r>
        <w:rPr>
          <w:rFonts w:ascii="Arial" w:hAnsi="Arial" w:cs="Arial"/>
          <w:sz w:val="24"/>
          <w:szCs w:val="24"/>
        </w:rPr>
        <w:t xml:space="preserve"> Street</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Mansfield</w:t>
      </w:r>
      <w:r>
        <w:rPr>
          <w:rFonts w:ascii="Arial" w:hAnsi="Arial" w:cs="Arial"/>
          <w:sz w:val="24"/>
          <w:szCs w:val="24"/>
        </w:rPr>
        <w:t xml:space="preserve"> – Along BU 60 starting at Tripp St to Route A</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Norwood</w:t>
      </w:r>
      <w:r>
        <w:rPr>
          <w:rFonts w:ascii="Arial" w:hAnsi="Arial" w:cs="Arial"/>
          <w:sz w:val="24"/>
          <w:szCs w:val="24"/>
        </w:rPr>
        <w:t xml:space="preserve"> – Along Route C from 150’ North of Old Route 60 to 60’ south of </w:t>
      </w:r>
      <w:proofErr w:type="spellStart"/>
      <w:r>
        <w:rPr>
          <w:rFonts w:ascii="Arial" w:hAnsi="Arial" w:cs="Arial"/>
          <w:sz w:val="24"/>
          <w:szCs w:val="24"/>
        </w:rPr>
        <w:t>Vannoy</w:t>
      </w:r>
      <w:proofErr w:type="spellEnd"/>
      <w:r>
        <w:rPr>
          <w:rFonts w:ascii="Arial" w:hAnsi="Arial" w:cs="Arial"/>
          <w:sz w:val="24"/>
          <w:szCs w:val="24"/>
        </w:rPr>
        <w:t xml:space="preserve"> Street</w:t>
      </w:r>
    </w:p>
    <w:p w:rsidR="00525CDD" w:rsidRDefault="00525CDD" w:rsidP="00525CDD">
      <w:pPr>
        <w:pStyle w:val="ListParagraph"/>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Along Route PP from the intersection with Route C southbound approximately 850’</w:t>
      </w:r>
    </w:p>
    <w:p w:rsidR="00525CDD" w:rsidRDefault="00525CDD" w:rsidP="00525CDD">
      <w:pPr>
        <w:pStyle w:val="ListParagraph"/>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Along Outer Road 60 at Hawk Street</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Willow Springs</w:t>
      </w:r>
      <w:r>
        <w:rPr>
          <w:rFonts w:ascii="Arial" w:hAnsi="Arial" w:cs="Arial"/>
          <w:sz w:val="24"/>
          <w:szCs w:val="24"/>
        </w:rPr>
        <w:t xml:space="preserve"> – Along BU 6</w:t>
      </w:r>
      <w:r w:rsidR="00F42E8B">
        <w:rPr>
          <w:rFonts w:ascii="Arial" w:hAnsi="Arial" w:cs="Arial"/>
          <w:sz w:val="24"/>
          <w:szCs w:val="24"/>
        </w:rPr>
        <w:t>3</w:t>
      </w:r>
      <w:r>
        <w:rPr>
          <w:rFonts w:ascii="Arial" w:hAnsi="Arial" w:cs="Arial"/>
          <w:sz w:val="24"/>
          <w:szCs w:val="24"/>
        </w:rPr>
        <w:t xml:space="preserve"> from Garfield Street to Summit Ave and from Short Street to Pine Street</w:t>
      </w:r>
    </w:p>
    <w:p w:rsidR="00525CDD" w:rsidRDefault="00525CDD" w:rsidP="00525CDD">
      <w:pPr>
        <w:pStyle w:val="ListParagraph"/>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Along Route 137 from Valley Street northbound approximately 490’</w:t>
      </w:r>
    </w:p>
    <w:p w:rsidR="00525CDD" w:rsidRDefault="00525CDD" w:rsidP="00525CDD">
      <w:pPr>
        <w:pStyle w:val="ListParagraph"/>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Along Route 137 starting 154.8’ north of the center of 6</w:t>
      </w:r>
      <w:r w:rsidRPr="006963F1">
        <w:rPr>
          <w:rFonts w:ascii="Arial" w:hAnsi="Arial" w:cs="Arial"/>
          <w:sz w:val="24"/>
          <w:szCs w:val="24"/>
          <w:vertAlign w:val="superscript"/>
        </w:rPr>
        <w:t>th</w:t>
      </w:r>
      <w:r>
        <w:rPr>
          <w:rFonts w:ascii="Arial" w:hAnsi="Arial" w:cs="Arial"/>
          <w:sz w:val="24"/>
          <w:szCs w:val="24"/>
        </w:rPr>
        <w:t xml:space="preserve"> Street to 7</w:t>
      </w:r>
      <w:r w:rsidRPr="006963F1">
        <w:rPr>
          <w:rFonts w:ascii="Arial" w:hAnsi="Arial" w:cs="Arial"/>
          <w:sz w:val="24"/>
          <w:szCs w:val="24"/>
          <w:vertAlign w:val="superscript"/>
        </w:rPr>
        <w:t>th</w:t>
      </w:r>
      <w:r>
        <w:rPr>
          <w:rFonts w:ascii="Arial" w:hAnsi="Arial" w:cs="Arial"/>
          <w:sz w:val="24"/>
          <w:szCs w:val="24"/>
        </w:rPr>
        <w:t xml:space="preserve"> Street </w:t>
      </w:r>
    </w:p>
    <w:p w:rsidR="00525CDD" w:rsidRPr="004946D6"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sidRPr="00525CDD">
        <w:rPr>
          <w:rFonts w:ascii="Arial" w:hAnsi="Arial" w:cs="Arial"/>
          <w:b/>
          <w:bCs/>
          <w:sz w:val="24"/>
          <w:szCs w:val="24"/>
        </w:rPr>
        <w:t>West Plains</w:t>
      </w:r>
      <w:r>
        <w:rPr>
          <w:rFonts w:ascii="Arial" w:hAnsi="Arial" w:cs="Arial"/>
          <w:sz w:val="24"/>
          <w:szCs w:val="24"/>
        </w:rPr>
        <w:t xml:space="preserve"> – Along BU 63 from 195.21’ west of the centerline of Washington Ave to 80’ east of the centerline of Washington Ave </w:t>
      </w:r>
    </w:p>
    <w:p w:rsidR="00525CDD" w:rsidRDefault="00525CDD" w:rsidP="00525CDD">
      <w:pPr>
        <w:pStyle w:val="ListParagraph"/>
        <w:autoSpaceDE w:val="0"/>
        <w:autoSpaceDN w:val="0"/>
        <w:adjustRightInd w:val="0"/>
        <w:spacing w:after="0" w:line="240" w:lineRule="auto"/>
        <w:ind w:left="1440"/>
        <w:jc w:val="both"/>
        <w:rPr>
          <w:rFonts w:ascii="Arial" w:hAnsi="Arial" w:cs="Arial"/>
          <w:sz w:val="24"/>
          <w:szCs w:val="24"/>
        </w:rPr>
      </w:pPr>
    </w:p>
    <w:p w:rsidR="00525CDD" w:rsidRDefault="00525CDD" w:rsidP="00525CDD">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J9P3622</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Bismarck</w:t>
      </w:r>
      <w:r>
        <w:rPr>
          <w:rFonts w:ascii="Arial" w:hAnsi="Arial" w:cs="Arial"/>
          <w:sz w:val="24"/>
          <w:szCs w:val="24"/>
        </w:rPr>
        <w:t xml:space="preserve"> – Along Route 32 starting approximately 500’ west of Veterans Drive running eastbound to Veterans Drive on the north side of Route 32 </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Bell City</w:t>
      </w:r>
      <w:r>
        <w:rPr>
          <w:rFonts w:ascii="Arial" w:hAnsi="Arial" w:cs="Arial"/>
          <w:sz w:val="24"/>
          <w:szCs w:val="24"/>
        </w:rPr>
        <w:t xml:space="preserve"> – Along Route 91 starting at Marie Street running northbound to approximately 140’ north of Parker Street</w:t>
      </w:r>
    </w:p>
    <w:p w:rsidR="00FA4EEB" w:rsidRDefault="00FA4EEB"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 xml:space="preserve">Bonne Terre </w:t>
      </w:r>
      <w:r w:rsidR="00296780">
        <w:rPr>
          <w:rFonts w:ascii="Arial" w:hAnsi="Arial" w:cs="Arial"/>
          <w:sz w:val="24"/>
          <w:szCs w:val="24"/>
        </w:rPr>
        <w:t>–</w:t>
      </w:r>
      <w:r>
        <w:rPr>
          <w:rFonts w:ascii="Arial" w:hAnsi="Arial" w:cs="Arial"/>
          <w:sz w:val="24"/>
          <w:szCs w:val="24"/>
        </w:rPr>
        <w:t xml:space="preserve"> </w:t>
      </w:r>
      <w:r w:rsidR="00296780">
        <w:rPr>
          <w:rFonts w:ascii="Arial" w:hAnsi="Arial" w:cs="Arial"/>
          <w:sz w:val="24"/>
          <w:szCs w:val="24"/>
        </w:rPr>
        <w:t>Along Route K from Wood Drive eastbound to Brown Street</w:t>
      </w:r>
    </w:p>
    <w:p w:rsidR="00525CDD" w:rsidRDefault="00525CD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Poplar Bluff</w:t>
      </w:r>
      <w:r>
        <w:rPr>
          <w:rFonts w:ascii="Arial" w:hAnsi="Arial" w:cs="Arial"/>
          <w:sz w:val="24"/>
          <w:szCs w:val="24"/>
        </w:rPr>
        <w:t xml:space="preserve"> – Along Route 53 from </w:t>
      </w:r>
      <w:r w:rsidR="0044610D">
        <w:rPr>
          <w:rFonts w:ascii="Arial" w:hAnsi="Arial" w:cs="Arial"/>
          <w:sz w:val="24"/>
          <w:szCs w:val="24"/>
        </w:rPr>
        <w:t xml:space="preserve">Business 67 eastbound to Fair Street </w:t>
      </w:r>
    </w:p>
    <w:p w:rsidR="00525CDD" w:rsidRDefault="0044610D" w:rsidP="00525CDD">
      <w:pPr>
        <w:pStyle w:val="ListParagraph"/>
        <w:numPr>
          <w:ilvl w:val="0"/>
          <w:numId w:val="29"/>
        </w:numPr>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Marquand</w:t>
      </w:r>
      <w:r w:rsidR="00525CDD">
        <w:rPr>
          <w:rFonts w:ascii="Arial" w:hAnsi="Arial" w:cs="Arial"/>
          <w:sz w:val="24"/>
          <w:szCs w:val="24"/>
        </w:rPr>
        <w:t xml:space="preserve"> – Along Route </w:t>
      </w:r>
      <w:r>
        <w:rPr>
          <w:rFonts w:ascii="Arial" w:hAnsi="Arial" w:cs="Arial"/>
          <w:sz w:val="24"/>
          <w:szCs w:val="24"/>
        </w:rPr>
        <w:t>A</w:t>
      </w:r>
      <w:r w:rsidR="00525CDD">
        <w:rPr>
          <w:rFonts w:ascii="Arial" w:hAnsi="Arial" w:cs="Arial"/>
          <w:sz w:val="24"/>
          <w:szCs w:val="24"/>
        </w:rPr>
        <w:t xml:space="preserve"> from </w:t>
      </w:r>
      <w:r>
        <w:rPr>
          <w:rFonts w:ascii="Arial" w:hAnsi="Arial" w:cs="Arial"/>
          <w:sz w:val="24"/>
          <w:szCs w:val="24"/>
        </w:rPr>
        <w:t>80</w:t>
      </w:r>
      <w:r w:rsidR="00525CDD">
        <w:rPr>
          <w:rFonts w:ascii="Arial" w:hAnsi="Arial" w:cs="Arial"/>
          <w:sz w:val="24"/>
          <w:szCs w:val="24"/>
        </w:rPr>
        <w:t xml:space="preserve">’ west of </w:t>
      </w:r>
      <w:r>
        <w:rPr>
          <w:rFonts w:ascii="Arial" w:hAnsi="Arial" w:cs="Arial"/>
          <w:sz w:val="24"/>
          <w:szCs w:val="24"/>
        </w:rPr>
        <w:t>Harding Street</w:t>
      </w:r>
      <w:r w:rsidR="00525CDD">
        <w:rPr>
          <w:rFonts w:ascii="Arial" w:hAnsi="Arial" w:cs="Arial"/>
          <w:sz w:val="24"/>
          <w:szCs w:val="24"/>
        </w:rPr>
        <w:t xml:space="preserve"> running eastbound </w:t>
      </w:r>
      <w:r>
        <w:rPr>
          <w:rFonts w:ascii="Arial" w:hAnsi="Arial" w:cs="Arial"/>
          <w:sz w:val="24"/>
          <w:szCs w:val="24"/>
        </w:rPr>
        <w:t>to Martha Street</w:t>
      </w:r>
    </w:p>
    <w:p w:rsidR="0044610D" w:rsidRDefault="0044610D" w:rsidP="0044610D">
      <w:pPr>
        <w:pStyle w:val="ListParagraph"/>
        <w:numPr>
          <w:ilvl w:val="0"/>
          <w:numId w:val="29"/>
        </w:numPr>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lastRenderedPageBreak/>
        <w:t>Holland</w:t>
      </w:r>
      <w:r w:rsidR="00525CDD">
        <w:rPr>
          <w:rFonts w:ascii="Arial" w:hAnsi="Arial" w:cs="Arial"/>
          <w:sz w:val="24"/>
          <w:szCs w:val="24"/>
        </w:rPr>
        <w:t xml:space="preserve"> – Along Route </w:t>
      </w:r>
      <w:r>
        <w:rPr>
          <w:rFonts w:ascii="Arial" w:hAnsi="Arial" w:cs="Arial"/>
          <w:sz w:val="24"/>
          <w:szCs w:val="24"/>
        </w:rPr>
        <w:t>F</w:t>
      </w:r>
      <w:r w:rsidR="00525CDD">
        <w:rPr>
          <w:rFonts w:ascii="Arial" w:hAnsi="Arial" w:cs="Arial"/>
          <w:sz w:val="24"/>
          <w:szCs w:val="24"/>
        </w:rPr>
        <w:t xml:space="preserve"> </w:t>
      </w:r>
      <w:r>
        <w:rPr>
          <w:rFonts w:ascii="Arial" w:hAnsi="Arial" w:cs="Arial"/>
          <w:sz w:val="24"/>
          <w:szCs w:val="24"/>
        </w:rPr>
        <w:t>starting 300’ east of Sycamore Street</w:t>
      </w:r>
      <w:r w:rsidR="00525CDD">
        <w:rPr>
          <w:rFonts w:ascii="Arial" w:hAnsi="Arial" w:cs="Arial"/>
          <w:sz w:val="24"/>
          <w:szCs w:val="24"/>
        </w:rPr>
        <w:t xml:space="preserve"> running </w:t>
      </w:r>
      <w:r>
        <w:rPr>
          <w:rFonts w:ascii="Arial" w:hAnsi="Arial" w:cs="Arial"/>
          <w:sz w:val="24"/>
          <w:szCs w:val="24"/>
        </w:rPr>
        <w:t>eastbound</w:t>
      </w:r>
      <w:r w:rsidR="00525CDD">
        <w:rPr>
          <w:rFonts w:ascii="Arial" w:hAnsi="Arial" w:cs="Arial"/>
          <w:sz w:val="24"/>
          <w:szCs w:val="24"/>
        </w:rPr>
        <w:t xml:space="preserve"> </w:t>
      </w:r>
      <w:r>
        <w:rPr>
          <w:rFonts w:ascii="Arial" w:hAnsi="Arial" w:cs="Arial"/>
          <w:sz w:val="24"/>
          <w:szCs w:val="24"/>
        </w:rPr>
        <w:t>to the railroad crossing</w:t>
      </w:r>
    </w:p>
    <w:p w:rsidR="0044610D" w:rsidRPr="0044610D" w:rsidRDefault="0044610D" w:rsidP="0044610D">
      <w:pPr>
        <w:pStyle w:val="ListParagraph"/>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Along Route F from Elm Street running east</w:t>
      </w:r>
      <w:r w:rsidR="00D14A5D">
        <w:rPr>
          <w:rFonts w:ascii="Arial" w:hAnsi="Arial" w:cs="Arial"/>
          <w:sz w:val="24"/>
          <w:szCs w:val="24"/>
        </w:rPr>
        <w:t xml:space="preserve"> approximately 125’</w:t>
      </w:r>
      <w:r>
        <w:rPr>
          <w:rFonts w:ascii="Arial" w:hAnsi="Arial" w:cs="Arial"/>
          <w:sz w:val="24"/>
          <w:szCs w:val="24"/>
        </w:rPr>
        <w:t xml:space="preserve"> </w:t>
      </w:r>
    </w:p>
    <w:p w:rsidR="00525CDD" w:rsidRDefault="00525CDD" w:rsidP="00525CDD">
      <w:pPr>
        <w:pStyle w:val="ListParagraph"/>
        <w:autoSpaceDE w:val="0"/>
        <w:autoSpaceDN w:val="0"/>
        <w:adjustRightInd w:val="0"/>
        <w:spacing w:after="0" w:line="240" w:lineRule="auto"/>
        <w:ind w:left="1440"/>
        <w:jc w:val="both"/>
        <w:rPr>
          <w:rFonts w:ascii="Arial" w:hAnsi="Arial" w:cs="Arial"/>
          <w:sz w:val="24"/>
          <w:szCs w:val="24"/>
        </w:rPr>
      </w:pPr>
    </w:p>
    <w:p w:rsidR="00525CDD" w:rsidRPr="008A04B6" w:rsidRDefault="00525CDD" w:rsidP="008A04B6">
      <w:pPr>
        <w:widowControl w:val="0"/>
        <w:autoSpaceDE w:val="0"/>
        <w:autoSpaceDN w:val="0"/>
        <w:spacing w:after="0" w:line="240" w:lineRule="auto"/>
        <w:ind w:left="100" w:right="157" w:firstLine="719"/>
        <w:jc w:val="both"/>
        <w:rPr>
          <w:rFonts w:ascii="Arial" w:eastAsia="Arial" w:hAnsi="Arial" w:cs="Arial"/>
          <w:sz w:val="24"/>
          <w:szCs w:val="24"/>
        </w:rPr>
      </w:pPr>
    </w:p>
    <w:p w:rsidR="008A04B6" w:rsidRPr="008A04B6" w:rsidRDefault="008A04B6" w:rsidP="008A04B6">
      <w:pPr>
        <w:widowControl w:val="0"/>
        <w:autoSpaceDE w:val="0"/>
        <w:autoSpaceDN w:val="0"/>
        <w:spacing w:after="0" w:line="240" w:lineRule="auto"/>
        <w:rPr>
          <w:rFonts w:ascii="Arial" w:eastAsia="Arial" w:hAnsi="Arial" w:cs="Arial"/>
          <w:sz w:val="24"/>
          <w:szCs w:val="24"/>
        </w:rPr>
      </w:pPr>
    </w:p>
    <w:p w:rsidR="008A04B6" w:rsidRPr="008A04B6" w:rsidRDefault="008A04B6" w:rsidP="008A04B6">
      <w:pPr>
        <w:widowControl w:val="0"/>
        <w:autoSpaceDE w:val="0"/>
        <w:autoSpaceDN w:val="0"/>
        <w:spacing w:after="0" w:line="240" w:lineRule="auto"/>
        <w:ind w:left="100" w:right="159" w:firstLine="719"/>
        <w:rPr>
          <w:rFonts w:ascii="Arial" w:eastAsia="Arial" w:hAnsi="Arial" w:cs="Arial"/>
          <w:sz w:val="24"/>
          <w:szCs w:val="24"/>
        </w:rPr>
      </w:pPr>
      <w:r w:rsidRPr="008A04B6">
        <w:rPr>
          <w:rFonts w:ascii="Arial" w:eastAsia="Arial" w:hAnsi="Arial" w:cs="Arial"/>
          <w:sz w:val="24"/>
          <w:szCs w:val="24"/>
        </w:rPr>
        <w:t>This scope of services is intended to be an accurate description of the elements</w:t>
      </w:r>
      <w:r w:rsidRPr="008A04B6">
        <w:rPr>
          <w:rFonts w:ascii="Arial" w:eastAsia="Arial" w:hAnsi="Arial" w:cs="Arial"/>
          <w:spacing w:val="1"/>
          <w:sz w:val="24"/>
          <w:szCs w:val="24"/>
        </w:rPr>
        <w:t xml:space="preserve"> </w:t>
      </w:r>
      <w:r w:rsidRPr="008A04B6">
        <w:rPr>
          <w:rFonts w:ascii="Arial" w:eastAsia="Arial" w:hAnsi="Arial" w:cs="Arial"/>
          <w:sz w:val="24"/>
          <w:szCs w:val="24"/>
        </w:rPr>
        <w:t>and tasks required for completion of the design of this project.</w:t>
      </w:r>
      <w:r w:rsidRPr="008A04B6">
        <w:rPr>
          <w:rFonts w:ascii="Arial" w:eastAsia="Arial" w:hAnsi="Arial" w:cs="Arial"/>
          <w:spacing w:val="1"/>
          <w:sz w:val="24"/>
          <w:szCs w:val="24"/>
        </w:rPr>
        <w:t xml:space="preserve"> </w:t>
      </w:r>
      <w:r w:rsidRPr="008A04B6">
        <w:rPr>
          <w:rFonts w:ascii="Arial" w:eastAsia="Arial" w:hAnsi="Arial" w:cs="Arial"/>
          <w:sz w:val="24"/>
          <w:szCs w:val="24"/>
        </w:rPr>
        <w:t>However, each project is</w:t>
      </w:r>
      <w:r w:rsidRPr="008A04B6">
        <w:rPr>
          <w:rFonts w:ascii="Arial" w:eastAsia="Arial" w:hAnsi="Arial" w:cs="Arial"/>
          <w:spacing w:val="-64"/>
          <w:sz w:val="24"/>
          <w:szCs w:val="24"/>
        </w:rPr>
        <w:t xml:space="preserve"> </w:t>
      </w:r>
      <w:r w:rsidRPr="008A04B6">
        <w:rPr>
          <w:rFonts w:ascii="Arial" w:eastAsia="Arial" w:hAnsi="Arial" w:cs="Arial"/>
          <w:sz w:val="24"/>
          <w:szCs w:val="24"/>
        </w:rPr>
        <w:t>unique and may require more or less effort in an individual task to complete the design.</w:t>
      </w:r>
      <w:r w:rsidRPr="008A04B6">
        <w:rPr>
          <w:rFonts w:ascii="Arial" w:eastAsia="Arial" w:hAnsi="Arial" w:cs="Arial"/>
          <w:spacing w:val="1"/>
          <w:sz w:val="24"/>
          <w:szCs w:val="24"/>
        </w:rPr>
        <w:t xml:space="preserve"> </w:t>
      </w:r>
      <w:r w:rsidRPr="008A04B6">
        <w:rPr>
          <w:rFonts w:ascii="Arial" w:eastAsia="Arial" w:hAnsi="Arial" w:cs="Arial"/>
          <w:sz w:val="24"/>
          <w:szCs w:val="24"/>
        </w:rPr>
        <w:t>The following information will define, in general terms, the major design elements</w:t>
      </w:r>
      <w:r w:rsidRPr="008A04B6">
        <w:rPr>
          <w:rFonts w:ascii="Arial" w:eastAsia="Arial" w:hAnsi="Arial" w:cs="Arial"/>
          <w:spacing w:val="1"/>
          <w:sz w:val="24"/>
          <w:szCs w:val="24"/>
        </w:rPr>
        <w:t xml:space="preserve"> </w:t>
      </w:r>
      <w:r w:rsidRPr="008A04B6">
        <w:rPr>
          <w:rFonts w:ascii="Arial" w:eastAsia="Arial" w:hAnsi="Arial" w:cs="Arial"/>
          <w:sz w:val="24"/>
          <w:szCs w:val="24"/>
        </w:rPr>
        <w:t>relating</w:t>
      </w:r>
      <w:r w:rsidRPr="008A04B6">
        <w:rPr>
          <w:rFonts w:ascii="Arial" w:eastAsia="Arial" w:hAnsi="Arial" w:cs="Arial"/>
          <w:spacing w:val="1"/>
          <w:sz w:val="24"/>
          <w:szCs w:val="24"/>
        </w:rPr>
        <w:t xml:space="preserve"> </w:t>
      </w:r>
      <w:r w:rsidRPr="008A04B6">
        <w:rPr>
          <w:rFonts w:ascii="Arial" w:eastAsia="Arial" w:hAnsi="Arial" w:cs="Arial"/>
          <w:sz w:val="24"/>
          <w:szCs w:val="24"/>
        </w:rPr>
        <w:t>to</w:t>
      </w:r>
      <w:r w:rsidRPr="008A04B6">
        <w:rPr>
          <w:rFonts w:ascii="Arial" w:eastAsia="Arial" w:hAnsi="Arial" w:cs="Arial"/>
          <w:spacing w:val="3"/>
          <w:sz w:val="24"/>
          <w:szCs w:val="24"/>
        </w:rPr>
        <w:t xml:space="preserve"> </w:t>
      </w:r>
      <w:r w:rsidRPr="008A04B6">
        <w:rPr>
          <w:rFonts w:ascii="Arial" w:eastAsia="Arial" w:hAnsi="Arial" w:cs="Arial"/>
          <w:sz w:val="24"/>
          <w:szCs w:val="24"/>
        </w:rPr>
        <w:t>this</w:t>
      </w:r>
      <w:r w:rsidRPr="008A04B6">
        <w:rPr>
          <w:rFonts w:ascii="Arial" w:eastAsia="Arial" w:hAnsi="Arial" w:cs="Arial"/>
          <w:spacing w:val="2"/>
          <w:sz w:val="24"/>
          <w:szCs w:val="24"/>
        </w:rPr>
        <w:t xml:space="preserve"> </w:t>
      </w:r>
      <w:r w:rsidRPr="008A04B6">
        <w:rPr>
          <w:rFonts w:ascii="Arial" w:eastAsia="Arial" w:hAnsi="Arial" w:cs="Arial"/>
          <w:sz w:val="24"/>
          <w:szCs w:val="24"/>
        </w:rPr>
        <w:t>project.</w:t>
      </w:r>
      <w:r w:rsidRPr="008A04B6">
        <w:rPr>
          <w:rFonts w:ascii="Arial" w:eastAsia="Arial" w:hAnsi="Arial" w:cs="Arial"/>
          <w:spacing w:val="67"/>
          <w:sz w:val="24"/>
          <w:szCs w:val="24"/>
        </w:rPr>
        <w:t xml:space="preserve"> </w:t>
      </w:r>
      <w:r w:rsidRPr="008A04B6">
        <w:rPr>
          <w:rFonts w:ascii="Arial" w:eastAsia="Arial" w:hAnsi="Arial" w:cs="Arial"/>
          <w:sz w:val="24"/>
          <w:szCs w:val="24"/>
        </w:rPr>
        <w:t>All</w:t>
      </w:r>
      <w:r w:rsidRPr="008A04B6">
        <w:rPr>
          <w:rFonts w:ascii="Arial" w:eastAsia="Arial" w:hAnsi="Arial" w:cs="Arial"/>
          <w:spacing w:val="2"/>
          <w:sz w:val="24"/>
          <w:szCs w:val="24"/>
        </w:rPr>
        <w:t xml:space="preserve"> </w:t>
      </w:r>
      <w:r w:rsidRPr="008A04B6">
        <w:rPr>
          <w:rFonts w:ascii="Arial" w:eastAsia="Arial" w:hAnsi="Arial" w:cs="Arial"/>
          <w:sz w:val="24"/>
          <w:szCs w:val="24"/>
        </w:rPr>
        <w:t>elements</w:t>
      </w:r>
      <w:r w:rsidRPr="008A04B6">
        <w:rPr>
          <w:rFonts w:ascii="Arial" w:eastAsia="Arial" w:hAnsi="Arial" w:cs="Arial"/>
          <w:spacing w:val="1"/>
          <w:sz w:val="24"/>
          <w:szCs w:val="24"/>
        </w:rPr>
        <w:t xml:space="preserve"> </w:t>
      </w:r>
      <w:r w:rsidRPr="008A04B6">
        <w:rPr>
          <w:rFonts w:ascii="Arial" w:eastAsia="Arial" w:hAnsi="Arial" w:cs="Arial"/>
          <w:sz w:val="24"/>
          <w:szCs w:val="24"/>
        </w:rPr>
        <w:t>of</w:t>
      </w:r>
      <w:r w:rsidRPr="008A04B6">
        <w:rPr>
          <w:rFonts w:ascii="Arial" w:eastAsia="Arial" w:hAnsi="Arial" w:cs="Arial"/>
          <w:spacing w:val="3"/>
          <w:sz w:val="24"/>
          <w:szCs w:val="24"/>
        </w:rPr>
        <w:t xml:space="preserve"> </w:t>
      </w:r>
      <w:r w:rsidRPr="008A04B6">
        <w:rPr>
          <w:rFonts w:ascii="Arial" w:eastAsia="Arial" w:hAnsi="Arial" w:cs="Arial"/>
          <w:sz w:val="24"/>
          <w:szCs w:val="24"/>
        </w:rPr>
        <w:t>work</w:t>
      </w:r>
      <w:r w:rsidRPr="008A04B6">
        <w:rPr>
          <w:rFonts w:ascii="Arial" w:eastAsia="Arial" w:hAnsi="Arial" w:cs="Arial"/>
          <w:spacing w:val="3"/>
          <w:sz w:val="24"/>
          <w:szCs w:val="24"/>
        </w:rPr>
        <w:t xml:space="preserve"> </w:t>
      </w:r>
      <w:r w:rsidRPr="008A04B6">
        <w:rPr>
          <w:rFonts w:ascii="Arial" w:eastAsia="Arial" w:hAnsi="Arial" w:cs="Arial"/>
          <w:sz w:val="24"/>
          <w:szCs w:val="24"/>
        </w:rPr>
        <w:t>that</w:t>
      </w:r>
      <w:r w:rsidRPr="008A04B6">
        <w:rPr>
          <w:rFonts w:ascii="Arial" w:eastAsia="Arial" w:hAnsi="Arial" w:cs="Arial"/>
          <w:spacing w:val="1"/>
          <w:sz w:val="24"/>
          <w:szCs w:val="24"/>
        </w:rPr>
        <w:t xml:space="preserve"> </w:t>
      </w:r>
      <w:r w:rsidRPr="008A04B6">
        <w:rPr>
          <w:rFonts w:ascii="Arial" w:eastAsia="Arial" w:hAnsi="Arial" w:cs="Arial"/>
          <w:sz w:val="24"/>
          <w:szCs w:val="24"/>
        </w:rPr>
        <w:t>are</w:t>
      </w:r>
      <w:r w:rsidRPr="008A04B6">
        <w:rPr>
          <w:rFonts w:ascii="Arial" w:eastAsia="Arial" w:hAnsi="Arial" w:cs="Arial"/>
          <w:spacing w:val="3"/>
          <w:sz w:val="24"/>
          <w:szCs w:val="24"/>
        </w:rPr>
        <w:t xml:space="preserve"> </w:t>
      </w:r>
      <w:r w:rsidRPr="008A04B6">
        <w:rPr>
          <w:rFonts w:ascii="Arial" w:eastAsia="Arial" w:hAnsi="Arial" w:cs="Arial"/>
          <w:sz w:val="24"/>
          <w:szCs w:val="24"/>
        </w:rPr>
        <w:t>necessary</w:t>
      </w:r>
      <w:r w:rsidRPr="008A04B6">
        <w:rPr>
          <w:rFonts w:ascii="Arial" w:eastAsia="Arial" w:hAnsi="Arial" w:cs="Arial"/>
          <w:spacing w:val="-1"/>
          <w:sz w:val="24"/>
          <w:szCs w:val="24"/>
        </w:rPr>
        <w:t xml:space="preserve"> </w:t>
      </w:r>
      <w:r w:rsidRPr="008A04B6">
        <w:rPr>
          <w:rFonts w:ascii="Arial" w:eastAsia="Arial" w:hAnsi="Arial" w:cs="Arial"/>
          <w:sz w:val="24"/>
          <w:szCs w:val="24"/>
        </w:rPr>
        <w:t>to</w:t>
      </w:r>
      <w:r w:rsidRPr="008A04B6">
        <w:rPr>
          <w:rFonts w:ascii="Arial" w:eastAsia="Arial" w:hAnsi="Arial" w:cs="Arial"/>
          <w:spacing w:val="3"/>
          <w:sz w:val="24"/>
          <w:szCs w:val="24"/>
        </w:rPr>
        <w:t xml:space="preserve"> </w:t>
      </w:r>
      <w:r w:rsidRPr="008A04B6">
        <w:rPr>
          <w:rFonts w:ascii="Arial" w:eastAsia="Arial" w:hAnsi="Arial" w:cs="Arial"/>
          <w:sz w:val="24"/>
          <w:szCs w:val="24"/>
        </w:rPr>
        <w:t>satisfactorily</w:t>
      </w:r>
      <w:r w:rsidRPr="008A04B6">
        <w:rPr>
          <w:rFonts w:ascii="Arial" w:eastAsia="Arial" w:hAnsi="Arial" w:cs="Arial"/>
          <w:spacing w:val="1"/>
          <w:sz w:val="24"/>
          <w:szCs w:val="24"/>
        </w:rPr>
        <w:t xml:space="preserve"> </w:t>
      </w:r>
      <w:r w:rsidRPr="008A04B6">
        <w:rPr>
          <w:rFonts w:ascii="Arial" w:eastAsia="Arial" w:hAnsi="Arial" w:cs="Arial"/>
          <w:sz w:val="24"/>
          <w:szCs w:val="24"/>
        </w:rPr>
        <w:t>complete the design of this project may or may not be listed.</w:t>
      </w:r>
      <w:r w:rsidRPr="008A04B6">
        <w:rPr>
          <w:rFonts w:ascii="Arial" w:eastAsia="Arial" w:hAnsi="Arial" w:cs="Arial"/>
          <w:spacing w:val="1"/>
          <w:sz w:val="24"/>
          <w:szCs w:val="24"/>
        </w:rPr>
        <w:t xml:space="preserve"> </w:t>
      </w:r>
      <w:r w:rsidRPr="008A04B6">
        <w:rPr>
          <w:rFonts w:ascii="Arial" w:eastAsia="Arial" w:hAnsi="Arial" w:cs="Arial"/>
          <w:sz w:val="24"/>
          <w:szCs w:val="24"/>
        </w:rPr>
        <w:t>The lack of a specific</w:t>
      </w:r>
      <w:r w:rsidRPr="008A04B6">
        <w:rPr>
          <w:rFonts w:ascii="Arial" w:eastAsia="Arial" w:hAnsi="Arial" w:cs="Arial"/>
          <w:spacing w:val="1"/>
          <w:sz w:val="24"/>
          <w:szCs w:val="24"/>
        </w:rPr>
        <w:t xml:space="preserve"> </w:t>
      </w:r>
      <w:r w:rsidRPr="008A04B6">
        <w:rPr>
          <w:rFonts w:ascii="Arial" w:eastAsia="Arial" w:hAnsi="Arial" w:cs="Arial"/>
          <w:sz w:val="24"/>
          <w:szCs w:val="24"/>
        </w:rPr>
        <w:t>element in the scope of services does not, itself, constitute the basis for additional</w:t>
      </w:r>
      <w:r w:rsidRPr="008A04B6">
        <w:rPr>
          <w:rFonts w:ascii="Arial" w:eastAsia="Arial" w:hAnsi="Arial" w:cs="Arial"/>
          <w:spacing w:val="1"/>
          <w:sz w:val="24"/>
          <w:szCs w:val="24"/>
        </w:rPr>
        <w:t xml:space="preserve"> </w:t>
      </w:r>
      <w:r w:rsidRPr="008A04B6">
        <w:rPr>
          <w:rFonts w:ascii="Arial" w:eastAsia="Arial" w:hAnsi="Arial" w:cs="Arial"/>
          <w:sz w:val="24"/>
          <w:szCs w:val="24"/>
        </w:rPr>
        <w:t>services,</w:t>
      </w:r>
      <w:r w:rsidRPr="008A04B6">
        <w:rPr>
          <w:rFonts w:ascii="Arial" w:eastAsia="Arial" w:hAnsi="Arial" w:cs="Arial"/>
          <w:spacing w:val="-1"/>
          <w:sz w:val="24"/>
          <w:szCs w:val="24"/>
        </w:rPr>
        <w:t xml:space="preserve"> </w:t>
      </w:r>
      <w:r w:rsidRPr="008A04B6">
        <w:rPr>
          <w:rFonts w:ascii="Arial" w:eastAsia="Arial" w:hAnsi="Arial" w:cs="Arial"/>
          <w:sz w:val="24"/>
          <w:szCs w:val="24"/>
        </w:rPr>
        <w:t>supplemental</w:t>
      </w:r>
      <w:r w:rsidRPr="008A04B6">
        <w:rPr>
          <w:rFonts w:ascii="Arial" w:eastAsia="Arial" w:hAnsi="Arial" w:cs="Arial"/>
          <w:spacing w:val="-4"/>
          <w:sz w:val="24"/>
          <w:szCs w:val="24"/>
        </w:rPr>
        <w:t xml:space="preserve"> </w:t>
      </w:r>
      <w:r w:rsidRPr="008A04B6">
        <w:rPr>
          <w:rFonts w:ascii="Arial" w:eastAsia="Arial" w:hAnsi="Arial" w:cs="Arial"/>
          <w:sz w:val="24"/>
          <w:szCs w:val="24"/>
        </w:rPr>
        <w:t>agreements,</w:t>
      </w:r>
      <w:r w:rsidRPr="008A04B6">
        <w:rPr>
          <w:rFonts w:ascii="Arial" w:eastAsia="Arial" w:hAnsi="Arial" w:cs="Arial"/>
          <w:spacing w:val="-3"/>
          <w:sz w:val="24"/>
          <w:szCs w:val="24"/>
        </w:rPr>
        <w:t xml:space="preserve"> </w:t>
      </w:r>
      <w:r w:rsidRPr="008A04B6">
        <w:rPr>
          <w:rFonts w:ascii="Arial" w:eastAsia="Arial" w:hAnsi="Arial" w:cs="Arial"/>
          <w:sz w:val="24"/>
          <w:szCs w:val="24"/>
        </w:rPr>
        <w:t>and/or</w:t>
      </w:r>
      <w:r w:rsidRPr="008A04B6">
        <w:rPr>
          <w:rFonts w:ascii="Arial" w:eastAsia="Arial" w:hAnsi="Arial" w:cs="Arial"/>
          <w:spacing w:val="-4"/>
          <w:sz w:val="24"/>
          <w:szCs w:val="24"/>
        </w:rPr>
        <w:t xml:space="preserve"> </w:t>
      </w:r>
      <w:r w:rsidRPr="008A04B6">
        <w:rPr>
          <w:rFonts w:ascii="Arial" w:eastAsia="Arial" w:hAnsi="Arial" w:cs="Arial"/>
          <w:sz w:val="24"/>
          <w:szCs w:val="24"/>
        </w:rPr>
        <w:t>adjustment</w:t>
      </w:r>
      <w:r w:rsidRPr="008A04B6">
        <w:rPr>
          <w:rFonts w:ascii="Arial" w:eastAsia="Arial" w:hAnsi="Arial" w:cs="Arial"/>
          <w:spacing w:val="-2"/>
          <w:sz w:val="24"/>
          <w:szCs w:val="24"/>
        </w:rPr>
        <w:t xml:space="preserve"> </w:t>
      </w:r>
      <w:r w:rsidRPr="008A04B6">
        <w:rPr>
          <w:rFonts w:ascii="Arial" w:eastAsia="Arial" w:hAnsi="Arial" w:cs="Arial"/>
          <w:sz w:val="24"/>
          <w:szCs w:val="24"/>
        </w:rPr>
        <w:t>in</w:t>
      </w:r>
      <w:r w:rsidRPr="008A04B6">
        <w:rPr>
          <w:rFonts w:ascii="Arial" w:eastAsia="Arial" w:hAnsi="Arial" w:cs="Arial"/>
          <w:spacing w:val="-1"/>
          <w:sz w:val="24"/>
          <w:szCs w:val="24"/>
        </w:rPr>
        <w:t xml:space="preserve"> </w:t>
      </w:r>
      <w:r w:rsidRPr="008A04B6">
        <w:rPr>
          <w:rFonts w:ascii="Arial" w:eastAsia="Arial" w:hAnsi="Arial" w:cs="Arial"/>
          <w:sz w:val="24"/>
          <w:szCs w:val="24"/>
        </w:rPr>
        <w:t>compensation.</w:t>
      </w:r>
    </w:p>
    <w:p w:rsidR="008A04B6" w:rsidRPr="008A04B6" w:rsidRDefault="008A04B6" w:rsidP="008A04B6">
      <w:pPr>
        <w:widowControl w:val="0"/>
        <w:autoSpaceDE w:val="0"/>
        <w:autoSpaceDN w:val="0"/>
        <w:spacing w:before="1" w:after="0" w:line="240" w:lineRule="auto"/>
        <w:rPr>
          <w:rFonts w:ascii="Arial" w:eastAsia="Arial" w:hAnsi="Arial" w:cs="Arial"/>
          <w:sz w:val="24"/>
          <w:szCs w:val="24"/>
        </w:rPr>
      </w:pPr>
    </w:p>
    <w:p w:rsidR="008A04B6" w:rsidRPr="008A04B6" w:rsidRDefault="008A04B6" w:rsidP="008A04B6">
      <w:pPr>
        <w:widowControl w:val="0"/>
        <w:autoSpaceDE w:val="0"/>
        <w:autoSpaceDN w:val="0"/>
        <w:spacing w:after="0" w:line="240" w:lineRule="auto"/>
        <w:ind w:left="100" w:right="181" w:firstLine="719"/>
        <w:rPr>
          <w:rFonts w:ascii="Arial" w:eastAsia="Arial" w:hAnsi="Arial" w:cs="Arial"/>
          <w:sz w:val="24"/>
          <w:szCs w:val="24"/>
        </w:rPr>
      </w:pPr>
      <w:r w:rsidRPr="008A04B6">
        <w:rPr>
          <w:rFonts w:ascii="Arial" w:eastAsia="Arial" w:hAnsi="Arial" w:cs="Arial"/>
          <w:sz w:val="24"/>
          <w:szCs w:val="24"/>
        </w:rPr>
        <w:t>A more detailed description of the Commission’s requirements for completion of</w:t>
      </w:r>
      <w:r w:rsidRPr="008A04B6">
        <w:rPr>
          <w:rFonts w:ascii="Arial" w:eastAsia="Arial" w:hAnsi="Arial" w:cs="Arial"/>
          <w:spacing w:val="-64"/>
          <w:sz w:val="24"/>
          <w:szCs w:val="24"/>
        </w:rPr>
        <w:t xml:space="preserve"> </w:t>
      </w:r>
      <w:r w:rsidRPr="008A04B6">
        <w:rPr>
          <w:rFonts w:ascii="Arial" w:eastAsia="Arial" w:hAnsi="Arial" w:cs="Arial"/>
          <w:sz w:val="24"/>
          <w:szCs w:val="24"/>
        </w:rPr>
        <w:t xml:space="preserve">the design may be found in the </w:t>
      </w:r>
      <w:proofErr w:type="spellStart"/>
      <w:r w:rsidRPr="008A04B6">
        <w:rPr>
          <w:rFonts w:ascii="Arial" w:eastAsia="Arial" w:hAnsi="Arial" w:cs="Arial"/>
          <w:sz w:val="24"/>
          <w:szCs w:val="24"/>
        </w:rPr>
        <w:t>MoDOT</w:t>
      </w:r>
      <w:proofErr w:type="spellEnd"/>
      <w:r w:rsidRPr="008A04B6">
        <w:rPr>
          <w:rFonts w:ascii="Arial" w:eastAsia="Arial" w:hAnsi="Arial" w:cs="Arial"/>
          <w:sz w:val="24"/>
          <w:szCs w:val="24"/>
        </w:rPr>
        <w:t xml:space="preserve"> Engineering Policy Guide (EPG).</w:t>
      </w:r>
      <w:r w:rsidRPr="008A04B6">
        <w:rPr>
          <w:rFonts w:ascii="Arial" w:eastAsia="Arial" w:hAnsi="Arial" w:cs="Arial"/>
          <w:spacing w:val="1"/>
          <w:sz w:val="24"/>
          <w:szCs w:val="24"/>
        </w:rPr>
        <w:t xml:space="preserve"> </w:t>
      </w:r>
      <w:r w:rsidRPr="008A04B6">
        <w:rPr>
          <w:rFonts w:ascii="Arial" w:eastAsia="Arial" w:hAnsi="Arial" w:cs="Arial"/>
          <w:sz w:val="24"/>
          <w:szCs w:val="24"/>
        </w:rPr>
        <w:t>The</w:t>
      </w:r>
      <w:r w:rsidRPr="008A04B6">
        <w:rPr>
          <w:rFonts w:ascii="Arial" w:eastAsia="Arial" w:hAnsi="Arial" w:cs="Arial"/>
          <w:spacing w:val="1"/>
          <w:sz w:val="24"/>
          <w:szCs w:val="24"/>
        </w:rPr>
        <w:t xml:space="preserve"> </w:t>
      </w:r>
      <w:r w:rsidRPr="008A04B6">
        <w:rPr>
          <w:rFonts w:ascii="Arial" w:eastAsia="Arial" w:hAnsi="Arial" w:cs="Arial"/>
          <w:sz w:val="24"/>
          <w:szCs w:val="24"/>
        </w:rPr>
        <w:t>Consultant</w:t>
      </w:r>
      <w:r w:rsidRPr="008A04B6">
        <w:rPr>
          <w:rFonts w:ascii="Arial" w:eastAsia="Arial" w:hAnsi="Arial" w:cs="Arial"/>
          <w:spacing w:val="-3"/>
          <w:sz w:val="24"/>
          <w:szCs w:val="24"/>
        </w:rPr>
        <w:t xml:space="preserve"> </w:t>
      </w:r>
      <w:r w:rsidRPr="008A04B6">
        <w:rPr>
          <w:rFonts w:ascii="Arial" w:eastAsia="Arial" w:hAnsi="Arial" w:cs="Arial"/>
          <w:sz w:val="24"/>
          <w:szCs w:val="24"/>
        </w:rPr>
        <w:t>is</w:t>
      </w:r>
      <w:r w:rsidRPr="008A04B6">
        <w:rPr>
          <w:rFonts w:ascii="Arial" w:eastAsia="Arial" w:hAnsi="Arial" w:cs="Arial"/>
          <w:spacing w:val="-3"/>
          <w:sz w:val="24"/>
          <w:szCs w:val="24"/>
        </w:rPr>
        <w:t xml:space="preserve"> </w:t>
      </w:r>
      <w:r w:rsidRPr="008A04B6">
        <w:rPr>
          <w:rFonts w:ascii="Arial" w:eastAsia="Arial" w:hAnsi="Arial" w:cs="Arial"/>
          <w:sz w:val="24"/>
          <w:szCs w:val="24"/>
        </w:rPr>
        <w:t>encouraged</w:t>
      </w:r>
      <w:r w:rsidRPr="008A04B6">
        <w:rPr>
          <w:rFonts w:ascii="Arial" w:eastAsia="Arial" w:hAnsi="Arial" w:cs="Arial"/>
          <w:spacing w:val="-2"/>
          <w:sz w:val="24"/>
          <w:szCs w:val="24"/>
        </w:rPr>
        <w:t xml:space="preserve"> </w:t>
      </w:r>
      <w:r w:rsidRPr="008A04B6">
        <w:rPr>
          <w:rFonts w:ascii="Arial" w:eastAsia="Arial" w:hAnsi="Arial" w:cs="Arial"/>
          <w:sz w:val="24"/>
          <w:szCs w:val="24"/>
        </w:rPr>
        <w:t>to</w:t>
      </w:r>
      <w:r w:rsidRPr="008A04B6">
        <w:rPr>
          <w:rFonts w:ascii="Arial" w:eastAsia="Arial" w:hAnsi="Arial" w:cs="Arial"/>
          <w:spacing w:val="-3"/>
          <w:sz w:val="24"/>
          <w:szCs w:val="24"/>
        </w:rPr>
        <w:t xml:space="preserve"> </w:t>
      </w:r>
      <w:r w:rsidRPr="008A04B6">
        <w:rPr>
          <w:rFonts w:ascii="Arial" w:eastAsia="Arial" w:hAnsi="Arial" w:cs="Arial"/>
          <w:sz w:val="24"/>
          <w:szCs w:val="24"/>
        </w:rPr>
        <w:t>review</w:t>
      </w:r>
      <w:r w:rsidRPr="008A04B6">
        <w:rPr>
          <w:rFonts w:ascii="Arial" w:eastAsia="Arial" w:hAnsi="Arial" w:cs="Arial"/>
          <w:spacing w:val="-5"/>
          <w:sz w:val="24"/>
          <w:szCs w:val="24"/>
        </w:rPr>
        <w:t xml:space="preserve"> </w:t>
      </w:r>
      <w:r w:rsidRPr="008A04B6">
        <w:rPr>
          <w:rFonts w:ascii="Arial" w:eastAsia="Arial" w:hAnsi="Arial" w:cs="Arial"/>
          <w:sz w:val="24"/>
          <w:szCs w:val="24"/>
        </w:rPr>
        <w:t>the</w:t>
      </w:r>
      <w:r w:rsidRPr="008A04B6">
        <w:rPr>
          <w:rFonts w:ascii="Arial" w:eastAsia="Arial" w:hAnsi="Arial" w:cs="Arial"/>
          <w:spacing w:val="-2"/>
          <w:sz w:val="24"/>
          <w:szCs w:val="24"/>
        </w:rPr>
        <w:t xml:space="preserve"> </w:t>
      </w:r>
      <w:r w:rsidRPr="008A04B6">
        <w:rPr>
          <w:rFonts w:ascii="Arial" w:eastAsia="Arial" w:hAnsi="Arial" w:cs="Arial"/>
          <w:sz w:val="24"/>
          <w:szCs w:val="24"/>
        </w:rPr>
        <w:t>appropriate</w:t>
      </w:r>
      <w:r w:rsidRPr="008A04B6">
        <w:rPr>
          <w:rFonts w:ascii="Arial" w:eastAsia="Arial" w:hAnsi="Arial" w:cs="Arial"/>
          <w:spacing w:val="-1"/>
          <w:sz w:val="24"/>
          <w:szCs w:val="24"/>
        </w:rPr>
        <w:t xml:space="preserve"> </w:t>
      </w:r>
      <w:r w:rsidRPr="008A04B6">
        <w:rPr>
          <w:rFonts w:ascii="Arial" w:eastAsia="Arial" w:hAnsi="Arial" w:cs="Arial"/>
          <w:sz w:val="24"/>
          <w:szCs w:val="24"/>
        </w:rPr>
        <w:t>sections</w:t>
      </w:r>
      <w:r w:rsidRPr="008A04B6">
        <w:rPr>
          <w:rFonts w:ascii="Arial" w:eastAsia="Arial" w:hAnsi="Arial" w:cs="Arial"/>
          <w:spacing w:val="-5"/>
          <w:sz w:val="24"/>
          <w:szCs w:val="24"/>
        </w:rPr>
        <w:t xml:space="preserve"> </w:t>
      </w:r>
      <w:r w:rsidRPr="008A04B6">
        <w:rPr>
          <w:rFonts w:ascii="Arial" w:eastAsia="Arial" w:hAnsi="Arial" w:cs="Arial"/>
          <w:sz w:val="24"/>
          <w:szCs w:val="24"/>
        </w:rPr>
        <w:t>of the</w:t>
      </w:r>
      <w:r w:rsidRPr="008A04B6">
        <w:rPr>
          <w:rFonts w:ascii="Arial" w:eastAsia="Arial" w:hAnsi="Arial" w:cs="Arial"/>
          <w:spacing w:val="-4"/>
          <w:sz w:val="24"/>
          <w:szCs w:val="24"/>
        </w:rPr>
        <w:t xml:space="preserve"> </w:t>
      </w:r>
      <w:r w:rsidRPr="008A04B6">
        <w:rPr>
          <w:rFonts w:ascii="Arial" w:eastAsia="Arial" w:hAnsi="Arial" w:cs="Arial"/>
          <w:sz w:val="24"/>
          <w:szCs w:val="24"/>
        </w:rPr>
        <w:t>EPG</w:t>
      </w:r>
      <w:r w:rsidRPr="008A04B6">
        <w:rPr>
          <w:rFonts w:ascii="Arial" w:eastAsia="Arial" w:hAnsi="Arial" w:cs="Arial"/>
          <w:spacing w:val="-2"/>
          <w:sz w:val="24"/>
          <w:szCs w:val="24"/>
        </w:rPr>
        <w:t xml:space="preserve"> </w:t>
      </w:r>
      <w:r w:rsidRPr="008A04B6">
        <w:rPr>
          <w:rFonts w:ascii="Arial" w:eastAsia="Arial" w:hAnsi="Arial" w:cs="Arial"/>
          <w:sz w:val="24"/>
          <w:szCs w:val="24"/>
        </w:rPr>
        <w:t>as</w:t>
      </w:r>
      <w:r w:rsidRPr="008A04B6">
        <w:rPr>
          <w:rFonts w:ascii="Arial" w:eastAsia="Arial" w:hAnsi="Arial" w:cs="Arial"/>
          <w:spacing w:val="-5"/>
          <w:sz w:val="24"/>
          <w:szCs w:val="24"/>
        </w:rPr>
        <w:t xml:space="preserve"> </w:t>
      </w:r>
      <w:r w:rsidRPr="008A04B6">
        <w:rPr>
          <w:rFonts w:ascii="Arial" w:eastAsia="Arial" w:hAnsi="Arial" w:cs="Arial"/>
          <w:sz w:val="24"/>
          <w:szCs w:val="24"/>
        </w:rPr>
        <w:t>a</w:t>
      </w:r>
      <w:r w:rsidRPr="008A04B6">
        <w:rPr>
          <w:rFonts w:ascii="Arial" w:eastAsia="Arial" w:hAnsi="Arial" w:cs="Arial"/>
          <w:spacing w:val="-4"/>
          <w:sz w:val="24"/>
          <w:szCs w:val="24"/>
        </w:rPr>
        <w:t xml:space="preserve"> </w:t>
      </w:r>
      <w:r w:rsidRPr="008A04B6">
        <w:rPr>
          <w:rFonts w:ascii="Arial" w:eastAsia="Arial" w:hAnsi="Arial" w:cs="Arial"/>
          <w:sz w:val="24"/>
          <w:szCs w:val="24"/>
        </w:rPr>
        <w:t>means</w:t>
      </w:r>
      <w:r w:rsidRPr="008A04B6">
        <w:rPr>
          <w:rFonts w:ascii="Arial" w:eastAsia="Arial" w:hAnsi="Arial" w:cs="Arial"/>
          <w:spacing w:val="-2"/>
          <w:sz w:val="24"/>
          <w:szCs w:val="24"/>
        </w:rPr>
        <w:t xml:space="preserve"> </w:t>
      </w:r>
      <w:r w:rsidRPr="008A04B6">
        <w:rPr>
          <w:rFonts w:ascii="Arial" w:eastAsia="Arial" w:hAnsi="Arial" w:cs="Arial"/>
          <w:sz w:val="24"/>
          <w:szCs w:val="24"/>
        </w:rPr>
        <w:t>to</w:t>
      </w:r>
      <w:r w:rsidRPr="008A04B6">
        <w:rPr>
          <w:rFonts w:ascii="Arial" w:eastAsia="Arial" w:hAnsi="Arial" w:cs="Arial"/>
          <w:spacing w:val="-64"/>
          <w:sz w:val="24"/>
          <w:szCs w:val="24"/>
        </w:rPr>
        <w:t xml:space="preserve"> </w:t>
      </w:r>
      <w:r w:rsidRPr="008A04B6">
        <w:rPr>
          <w:rFonts w:ascii="Arial" w:eastAsia="Arial" w:hAnsi="Arial" w:cs="Arial"/>
          <w:sz w:val="24"/>
          <w:szCs w:val="24"/>
        </w:rPr>
        <w:t>supplement the information contained in the scope of services and provide additional</w:t>
      </w:r>
      <w:r w:rsidRPr="008A04B6">
        <w:rPr>
          <w:rFonts w:ascii="Arial" w:eastAsia="Arial" w:hAnsi="Arial" w:cs="Arial"/>
          <w:spacing w:val="1"/>
          <w:sz w:val="24"/>
          <w:szCs w:val="24"/>
        </w:rPr>
        <w:t xml:space="preserve"> </w:t>
      </w:r>
      <w:r w:rsidRPr="008A04B6">
        <w:rPr>
          <w:rFonts w:ascii="Arial" w:eastAsia="Arial" w:hAnsi="Arial" w:cs="Arial"/>
          <w:sz w:val="24"/>
          <w:szCs w:val="24"/>
        </w:rPr>
        <w:t>guidance for the requirements and expectations of the Commission for completion of</w:t>
      </w:r>
      <w:r w:rsidRPr="008A04B6">
        <w:rPr>
          <w:rFonts w:ascii="Arial" w:eastAsia="Arial" w:hAnsi="Arial" w:cs="Arial"/>
          <w:spacing w:val="1"/>
          <w:sz w:val="24"/>
          <w:szCs w:val="24"/>
        </w:rPr>
        <w:t xml:space="preserve"> </w:t>
      </w:r>
      <w:r w:rsidRPr="008A04B6">
        <w:rPr>
          <w:rFonts w:ascii="Arial" w:eastAsia="Arial" w:hAnsi="Arial" w:cs="Arial"/>
          <w:sz w:val="24"/>
          <w:szCs w:val="24"/>
        </w:rPr>
        <w:t>the</w:t>
      </w:r>
      <w:r w:rsidRPr="008A04B6">
        <w:rPr>
          <w:rFonts w:ascii="Arial" w:eastAsia="Arial" w:hAnsi="Arial" w:cs="Arial"/>
          <w:spacing w:val="-3"/>
          <w:sz w:val="24"/>
          <w:szCs w:val="24"/>
        </w:rPr>
        <w:t xml:space="preserve"> </w:t>
      </w:r>
      <w:r w:rsidRPr="008A04B6">
        <w:rPr>
          <w:rFonts w:ascii="Arial" w:eastAsia="Arial" w:hAnsi="Arial" w:cs="Arial"/>
          <w:sz w:val="24"/>
          <w:szCs w:val="24"/>
        </w:rPr>
        <w:t>design services.</w:t>
      </w:r>
    </w:p>
    <w:p w:rsidR="008A04B6" w:rsidRPr="008A04B6" w:rsidRDefault="008A04B6" w:rsidP="008A04B6">
      <w:pPr>
        <w:widowControl w:val="0"/>
        <w:autoSpaceDE w:val="0"/>
        <w:autoSpaceDN w:val="0"/>
        <w:spacing w:after="0" w:line="240" w:lineRule="auto"/>
        <w:rPr>
          <w:rFonts w:ascii="Arial" w:eastAsia="Arial" w:hAnsi="Arial" w:cs="Arial"/>
          <w:sz w:val="24"/>
          <w:szCs w:val="24"/>
        </w:rPr>
      </w:pPr>
    </w:p>
    <w:p w:rsidR="008A04B6" w:rsidRPr="008A04B6" w:rsidRDefault="008A04B6" w:rsidP="008A04B6">
      <w:pPr>
        <w:widowControl w:val="0"/>
        <w:autoSpaceDE w:val="0"/>
        <w:autoSpaceDN w:val="0"/>
        <w:spacing w:after="0" w:line="240" w:lineRule="auto"/>
        <w:ind w:left="100" w:right="159" w:firstLine="719"/>
        <w:rPr>
          <w:rFonts w:ascii="Arial" w:eastAsia="Arial" w:hAnsi="Arial" w:cs="Arial"/>
          <w:sz w:val="24"/>
          <w:szCs w:val="24"/>
        </w:rPr>
      </w:pPr>
      <w:r w:rsidRPr="008A04B6">
        <w:rPr>
          <w:rFonts w:ascii="Arial" w:eastAsia="Arial" w:hAnsi="Arial" w:cs="Arial"/>
          <w:sz w:val="24"/>
          <w:szCs w:val="24"/>
        </w:rPr>
        <w:t>Preparation of a supplemental agreement is necessary prior to performance of</w:t>
      </w:r>
      <w:r w:rsidRPr="008A04B6">
        <w:rPr>
          <w:rFonts w:ascii="Arial" w:eastAsia="Arial" w:hAnsi="Arial" w:cs="Arial"/>
          <w:spacing w:val="1"/>
          <w:sz w:val="24"/>
          <w:szCs w:val="24"/>
        </w:rPr>
        <w:t xml:space="preserve"> </w:t>
      </w:r>
      <w:r w:rsidRPr="008A04B6">
        <w:rPr>
          <w:rFonts w:ascii="Arial" w:eastAsia="Arial" w:hAnsi="Arial" w:cs="Arial"/>
          <w:sz w:val="24"/>
          <w:szCs w:val="24"/>
        </w:rPr>
        <w:t>any work that is considered additional services by the Commission.</w:t>
      </w:r>
      <w:r w:rsidRPr="008A04B6">
        <w:rPr>
          <w:rFonts w:ascii="Arial" w:eastAsia="Arial" w:hAnsi="Arial" w:cs="Arial"/>
          <w:spacing w:val="1"/>
          <w:sz w:val="24"/>
          <w:szCs w:val="24"/>
        </w:rPr>
        <w:t xml:space="preserve"> </w:t>
      </w:r>
      <w:r w:rsidRPr="008A04B6">
        <w:rPr>
          <w:rFonts w:ascii="Arial" w:eastAsia="Arial" w:hAnsi="Arial" w:cs="Arial"/>
          <w:sz w:val="24"/>
          <w:szCs w:val="24"/>
        </w:rPr>
        <w:t>The Consultant will</w:t>
      </w:r>
      <w:r w:rsidRPr="008A04B6">
        <w:rPr>
          <w:rFonts w:ascii="Arial" w:eastAsia="Arial" w:hAnsi="Arial" w:cs="Arial"/>
          <w:spacing w:val="-64"/>
          <w:sz w:val="24"/>
          <w:szCs w:val="24"/>
        </w:rPr>
        <w:t xml:space="preserve"> </w:t>
      </w:r>
      <w:r w:rsidRPr="008A04B6">
        <w:rPr>
          <w:rFonts w:ascii="Arial" w:eastAsia="Arial" w:hAnsi="Arial" w:cs="Arial"/>
          <w:sz w:val="24"/>
          <w:szCs w:val="24"/>
        </w:rPr>
        <w:t>not be compensated for additional services performed prior to execution of a</w:t>
      </w:r>
      <w:r w:rsidRPr="008A04B6">
        <w:rPr>
          <w:rFonts w:ascii="Arial" w:eastAsia="Arial" w:hAnsi="Arial" w:cs="Arial"/>
          <w:spacing w:val="1"/>
          <w:sz w:val="24"/>
          <w:szCs w:val="24"/>
        </w:rPr>
        <w:t xml:space="preserve"> </w:t>
      </w:r>
      <w:r w:rsidRPr="008A04B6">
        <w:rPr>
          <w:rFonts w:ascii="Arial" w:eastAsia="Arial" w:hAnsi="Arial" w:cs="Arial"/>
          <w:sz w:val="24"/>
          <w:szCs w:val="24"/>
        </w:rPr>
        <w:t>supplemental agreement. Only additional services that are required due to unforeseen</w:t>
      </w:r>
      <w:r w:rsidRPr="008A04B6">
        <w:rPr>
          <w:rFonts w:ascii="Arial" w:eastAsia="Arial" w:hAnsi="Arial" w:cs="Arial"/>
          <w:spacing w:val="1"/>
          <w:sz w:val="24"/>
          <w:szCs w:val="24"/>
        </w:rPr>
        <w:t xml:space="preserve"> </w:t>
      </w:r>
      <w:r w:rsidRPr="008A04B6">
        <w:rPr>
          <w:rFonts w:ascii="Arial" w:eastAsia="Arial" w:hAnsi="Arial" w:cs="Arial"/>
          <w:sz w:val="24"/>
          <w:szCs w:val="24"/>
        </w:rPr>
        <w:t>conditions or due to a change in the specified end product will be considered for</w:t>
      </w:r>
      <w:r w:rsidRPr="008A04B6">
        <w:rPr>
          <w:rFonts w:ascii="Arial" w:eastAsia="Arial" w:hAnsi="Arial" w:cs="Arial"/>
          <w:spacing w:val="1"/>
          <w:sz w:val="24"/>
          <w:szCs w:val="24"/>
        </w:rPr>
        <w:t xml:space="preserve"> </w:t>
      </w:r>
      <w:r w:rsidRPr="008A04B6">
        <w:rPr>
          <w:rFonts w:ascii="Arial" w:eastAsia="Arial" w:hAnsi="Arial" w:cs="Arial"/>
          <w:sz w:val="24"/>
          <w:szCs w:val="24"/>
        </w:rPr>
        <w:t>inclusion in</w:t>
      </w:r>
      <w:r w:rsidRPr="008A04B6">
        <w:rPr>
          <w:rFonts w:ascii="Arial" w:eastAsia="Arial" w:hAnsi="Arial" w:cs="Arial"/>
          <w:spacing w:val="-2"/>
          <w:sz w:val="24"/>
          <w:szCs w:val="24"/>
        </w:rPr>
        <w:t xml:space="preserve"> </w:t>
      </w:r>
      <w:r w:rsidRPr="008A04B6">
        <w:rPr>
          <w:rFonts w:ascii="Arial" w:eastAsia="Arial" w:hAnsi="Arial" w:cs="Arial"/>
          <w:sz w:val="24"/>
          <w:szCs w:val="24"/>
        </w:rPr>
        <w:t>a supplemental</w:t>
      </w:r>
      <w:r w:rsidRPr="008A04B6">
        <w:rPr>
          <w:rFonts w:ascii="Arial" w:eastAsia="Arial" w:hAnsi="Arial" w:cs="Arial"/>
          <w:spacing w:val="-3"/>
          <w:sz w:val="24"/>
          <w:szCs w:val="24"/>
        </w:rPr>
        <w:t xml:space="preserve"> </w:t>
      </w:r>
      <w:r w:rsidRPr="008A04B6">
        <w:rPr>
          <w:rFonts w:ascii="Arial" w:eastAsia="Arial" w:hAnsi="Arial" w:cs="Arial"/>
          <w:sz w:val="24"/>
          <w:szCs w:val="24"/>
        </w:rPr>
        <w:t>agreement.</w:t>
      </w:r>
    </w:p>
    <w:p w:rsidR="008A04B6" w:rsidRPr="008A04B6" w:rsidRDefault="008A04B6" w:rsidP="008A04B6">
      <w:pPr>
        <w:widowControl w:val="0"/>
        <w:autoSpaceDE w:val="0"/>
        <w:autoSpaceDN w:val="0"/>
        <w:spacing w:before="1" w:after="0" w:line="240" w:lineRule="auto"/>
        <w:rPr>
          <w:rFonts w:ascii="Arial" w:eastAsia="Arial" w:hAnsi="Arial" w:cs="Arial"/>
          <w:sz w:val="24"/>
          <w:szCs w:val="24"/>
        </w:rPr>
      </w:pPr>
    </w:p>
    <w:p w:rsidR="008A04B6" w:rsidRPr="008A04B6" w:rsidRDefault="008A04B6" w:rsidP="008A04B6">
      <w:pPr>
        <w:widowControl w:val="0"/>
        <w:autoSpaceDE w:val="0"/>
        <w:autoSpaceDN w:val="0"/>
        <w:spacing w:after="0" w:line="240" w:lineRule="auto"/>
        <w:ind w:left="100" w:right="152" w:firstLine="719"/>
        <w:jc w:val="both"/>
        <w:rPr>
          <w:rFonts w:ascii="Arial" w:eastAsia="Arial" w:hAnsi="Arial" w:cs="Arial"/>
          <w:sz w:val="24"/>
          <w:szCs w:val="24"/>
        </w:rPr>
      </w:pPr>
      <w:r w:rsidRPr="008A04B6">
        <w:rPr>
          <w:rFonts w:ascii="Arial" w:eastAsia="Arial" w:hAnsi="Arial" w:cs="Arial"/>
          <w:sz w:val="24"/>
          <w:szCs w:val="24"/>
        </w:rPr>
        <w:t>The Consultant shall prepare all plans through use of a Computer Aided Drafting</w:t>
      </w:r>
      <w:r w:rsidRPr="008A04B6">
        <w:rPr>
          <w:rFonts w:ascii="Arial" w:eastAsia="Arial" w:hAnsi="Arial" w:cs="Arial"/>
          <w:spacing w:val="-64"/>
          <w:sz w:val="24"/>
          <w:szCs w:val="24"/>
        </w:rPr>
        <w:t xml:space="preserve"> </w:t>
      </w:r>
      <w:r w:rsidRPr="008A04B6">
        <w:rPr>
          <w:rFonts w:ascii="Arial" w:eastAsia="Arial" w:hAnsi="Arial" w:cs="Arial"/>
          <w:sz w:val="24"/>
          <w:szCs w:val="24"/>
        </w:rPr>
        <w:t xml:space="preserve">(CAD) program. The Consultant shall conform to </w:t>
      </w:r>
      <w:proofErr w:type="spellStart"/>
      <w:r w:rsidRPr="008A04B6">
        <w:rPr>
          <w:rFonts w:ascii="Arial" w:eastAsia="Arial" w:hAnsi="Arial" w:cs="Arial"/>
          <w:sz w:val="24"/>
          <w:szCs w:val="24"/>
        </w:rPr>
        <w:t>MoDOT’s</w:t>
      </w:r>
      <w:proofErr w:type="spellEnd"/>
      <w:r w:rsidRPr="008A04B6">
        <w:rPr>
          <w:rFonts w:ascii="Arial" w:eastAsia="Arial" w:hAnsi="Arial" w:cs="Arial"/>
          <w:sz w:val="24"/>
          <w:szCs w:val="24"/>
        </w:rPr>
        <w:t xml:space="preserve"> Specifications for Computer</w:t>
      </w:r>
      <w:r w:rsidRPr="008A04B6">
        <w:rPr>
          <w:rFonts w:ascii="Arial" w:eastAsia="Arial" w:hAnsi="Arial" w:cs="Arial"/>
          <w:spacing w:val="-64"/>
          <w:sz w:val="24"/>
          <w:szCs w:val="24"/>
        </w:rPr>
        <w:t xml:space="preserve"> </w:t>
      </w:r>
      <w:r w:rsidRPr="008A04B6">
        <w:rPr>
          <w:rFonts w:ascii="Arial" w:eastAsia="Arial" w:hAnsi="Arial" w:cs="Arial"/>
          <w:sz w:val="24"/>
          <w:szCs w:val="24"/>
        </w:rPr>
        <w:t>Deliverable</w:t>
      </w:r>
      <w:r w:rsidRPr="008A04B6">
        <w:rPr>
          <w:rFonts w:ascii="Arial" w:eastAsia="Arial" w:hAnsi="Arial" w:cs="Arial"/>
          <w:spacing w:val="-1"/>
          <w:sz w:val="24"/>
          <w:szCs w:val="24"/>
        </w:rPr>
        <w:t xml:space="preserve"> </w:t>
      </w:r>
      <w:r w:rsidRPr="008A04B6">
        <w:rPr>
          <w:rFonts w:ascii="Arial" w:eastAsia="Arial" w:hAnsi="Arial" w:cs="Arial"/>
          <w:sz w:val="24"/>
          <w:szCs w:val="24"/>
        </w:rPr>
        <w:t>Contract</w:t>
      </w:r>
      <w:r w:rsidRPr="008A04B6">
        <w:rPr>
          <w:rFonts w:ascii="Arial" w:eastAsia="Arial" w:hAnsi="Arial" w:cs="Arial"/>
          <w:spacing w:val="1"/>
          <w:sz w:val="24"/>
          <w:szCs w:val="24"/>
        </w:rPr>
        <w:t xml:space="preserve"> </w:t>
      </w:r>
      <w:r w:rsidRPr="008A04B6">
        <w:rPr>
          <w:rFonts w:ascii="Arial" w:eastAsia="Arial" w:hAnsi="Arial" w:cs="Arial"/>
          <w:sz w:val="24"/>
          <w:szCs w:val="24"/>
        </w:rPr>
        <w:t>Plans,</w:t>
      </w:r>
      <w:r w:rsidRPr="008A04B6">
        <w:rPr>
          <w:rFonts w:ascii="Arial" w:eastAsia="Arial" w:hAnsi="Arial" w:cs="Arial"/>
          <w:spacing w:val="-3"/>
          <w:sz w:val="24"/>
          <w:szCs w:val="24"/>
        </w:rPr>
        <w:t xml:space="preserve"> </w:t>
      </w:r>
      <w:r w:rsidRPr="008A04B6">
        <w:rPr>
          <w:rFonts w:ascii="Arial" w:eastAsia="Arial" w:hAnsi="Arial" w:cs="Arial"/>
          <w:sz w:val="24"/>
          <w:szCs w:val="24"/>
        </w:rPr>
        <w:t>as referenced in</w:t>
      </w:r>
      <w:r w:rsidRPr="008A04B6">
        <w:rPr>
          <w:rFonts w:ascii="Arial" w:eastAsia="Arial" w:hAnsi="Arial" w:cs="Arial"/>
          <w:spacing w:val="-1"/>
          <w:sz w:val="24"/>
          <w:szCs w:val="24"/>
        </w:rPr>
        <w:t xml:space="preserve"> </w:t>
      </w:r>
      <w:r w:rsidRPr="008A04B6">
        <w:rPr>
          <w:rFonts w:ascii="Arial" w:eastAsia="Arial" w:hAnsi="Arial" w:cs="Arial"/>
          <w:sz w:val="24"/>
          <w:szCs w:val="24"/>
        </w:rPr>
        <w:t>the EPG.</w:t>
      </w:r>
    </w:p>
    <w:p w:rsidR="008A04B6" w:rsidRPr="008A04B6" w:rsidRDefault="008A04B6" w:rsidP="008A04B6">
      <w:pPr>
        <w:widowControl w:val="0"/>
        <w:autoSpaceDE w:val="0"/>
        <w:autoSpaceDN w:val="0"/>
        <w:spacing w:after="0" w:line="240" w:lineRule="auto"/>
        <w:rPr>
          <w:rFonts w:ascii="Arial" w:eastAsia="Arial" w:hAnsi="Arial" w:cs="Arial"/>
          <w:sz w:val="24"/>
          <w:szCs w:val="24"/>
        </w:rPr>
      </w:pPr>
    </w:p>
    <w:p w:rsidR="008A04B6" w:rsidRPr="008A04B6" w:rsidRDefault="008A04B6" w:rsidP="008A04B6">
      <w:pPr>
        <w:widowControl w:val="0"/>
        <w:autoSpaceDE w:val="0"/>
        <w:autoSpaceDN w:val="0"/>
        <w:spacing w:after="0" w:line="240" w:lineRule="auto"/>
        <w:ind w:left="100" w:right="344" w:firstLine="719"/>
        <w:rPr>
          <w:rFonts w:ascii="Arial" w:eastAsia="Arial" w:hAnsi="Arial" w:cs="Arial"/>
          <w:sz w:val="24"/>
          <w:szCs w:val="24"/>
        </w:rPr>
      </w:pPr>
      <w:r w:rsidRPr="008A04B6">
        <w:rPr>
          <w:rFonts w:ascii="Arial" w:eastAsia="Arial" w:hAnsi="Arial" w:cs="Arial"/>
          <w:sz w:val="24"/>
          <w:szCs w:val="24"/>
        </w:rPr>
        <w:t>The Consultant will be required to produce and update the construction cost</w:t>
      </w:r>
      <w:r w:rsidRPr="008A04B6">
        <w:rPr>
          <w:rFonts w:ascii="Arial" w:eastAsia="Arial" w:hAnsi="Arial" w:cs="Arial"/>
          <w:spacing w:val="1"/>
          <w:sz w:val="24"/>
          <w:szCs w:val="24"/>
        </w:rPr>
        <w:t xml:space="preserve"> </w:t>
      </w:r>
      <w:r w:rsidRPr="008A04B6">
        <w:rPr>
          <w:rFonts w:ascii="Arial" w:eastAsia="Arial" w:hAnsi="Arial" w:cs="Arial"/>
          <w:sz w:val="24"/>
          <w:szCs w:val="24"/>
        </w:rPr>
        <w:t>estimate</w:t>
      </w:r>
      <w:r w:rsidRPr="008A04B6">
        <w:rPr>
          <w:rFonts w:ascii="Arial" w:eastAsia="Arial" w:hAnsi="Arial" w:cs="Arial"/>
          <w:spacing w:val="-3"/>
          <w:sz w:val="24"/>
          <w:szCs w:val="24"/>
        </w:rPr>
        <w:t xml:space="preserve"> </w:t>
      </w:r>
      <w:r w:rsidRPr="008A04B6">
        <w:rPr>
          <w:rFonts w:ascii="Arial" w:eastAsia="Arial" w:hAnsi="Arial" w:cs="Arial"/>
          <w:sz w:val="24"/>
          <w:szCs w:val="24"/>
        </w:rPr>
        <w:t>for</w:t>
      </w:r>
      <w:r w:rsidRPr="008A04B6">
        <w:rPr>
          <w:rFonts w:ascii="Arial" w:eastAsia="Arial" w:hAnsi="Arial" w:cs="Arial"/>
          <w:spacing w:val="-2"/>
          <w:sz w:val="24"/>
          <w:szCs w:val="24"/>
        </w:rPr>
        <w:t xml:space="preserve"> </w:t>
      </w:r>
      <w:r w:rsidRPr="008A04B6">
        <w:rPr>
          <w:rFonts w:ascii="Arial" w:eastAsia="Arial" w:hAnsi="Arial" w:cs="Arial"/>
          <w:sz w:val="24"/>
          <w:szCs w:val="24"/>
        </w:rPr>
        <w:t>this</w:t>
      </w:r>
      <w:r w:rsidRPr="008A04B6">
        <w:rPr>
          <w:rFonts w:ascii="Arial" w:eastAsia="Arial" w:hAnsi="Arial" w:cs="Arial"/>
          <w:spacing w:val="-4"/>
          <w:sz w:val="24"/>
          <w:szCs w:val="24"/>
        </w:rPr>
        <w:t xml:space="preserve"> </w:t>
      </w:r>
      <w:r w:rsidRPr="008A04B6">
        <w:rPr>
          <w:rFonts w:ascii="Arial" w:eastAsia="Arial" w:hAnsi="Arial" w:cs="Arial"/>
          <w:sz w:val="24"/>
          <w:szCs w:val="24"/>
        </w:rPr>
        <w:t>project</w:t>
      </w:r>
      <w:r w:rsidRPr="008A04B6">
        <w:rPr>
          <w:rFonts w:ascii="Arial" w:eastAsia="Arial" w:hAnsi="Arial" w:cs="Arial"/>
          <w:spacing w:val="-2"/>
          <w:sz w:val="24"/>
          <w:szCs w:val="24"/>
        </w:rPr>
        <w:t xml:space="preserve"> </w:t>
      </w:r>
      <w:r w:rsidRPr="008A04B6">
        <w:rPr>
          <w:rFonts w:ascii="Arial" w:eastAsia="Arial" w:hAnsi="Arial" w:cs="Arial"/>
          <w:sz w:val="24"/>
          <w:szCs w:val="24"/>
        </w:rPr>
        <w:t>at</w:t>
      </w:r>
      <w:r w:rsidRPr="008A04B6">
        <w:rPr>
          <w:rFonts w:ascii="Arial" w:eastAsia="Arial" w:hAnsi="Arial" w:cs="Arial"/>
          <w:spacing w:val="-2"/>
          <w:sz w:val="24"/>
          <w:szCs w:val="24"/>
        </w:rPr>
        <w:t xml:space="preserve"> </w:t>
      </w:r>
      <w:r w:rsidRPr="008A04B6">
        <w:rPr>
          <w:rFonts w:ascii="Arial" w:eastAsia="Arial" w:hAnsi="Arial" w:cs="Arial"/>
          <w:sz w:val="24"/>
          <w:szCs w:val="24"/>
        </w:rPr>
        <w:t>the</w:t>
      </w:r>
      <w:r w:rsidRPr="008A04B6">
        <w:rPr>
          <w:rFonts w:ascii="Arial" w:eastAsia="Arial" w:hAnsi="Arial" w:cs="Arial"/>
          <w:spacing w:val="-2"/>
          <w:sz w:val="24"/>
          <w:szCs w:val="24"/>
        </w:rPr>
        <w:t xml:space="preserve"> </w:t>
      </w:r>
      <w:r w:rsidRPr="008A04B6">
        <w:rPr>
          <w:rFonts w:ascii="Arial" w:eastAsia="Arial" w:hAnsi="Arial" w:cs="Arial"/>
          <w:sz w:val="24"/>
          <w:szCs w:val="24"/>
        </w:rPr>
        <w:t>completion</w:t>
      </w:r>
      <w:r w:rsidRPr="008A04B6">
        <w:rPr>
          <w:rFonts w:ascii="Arial" w:eastAsia="Arial" w:hAnsi="Arial" w:cs="Arial"/>
          <w:spacing w:val="-1"/>
          <w:sz w:val="24"/>
          <w:szCs w:val="24"/>
        </w:rPr>
        <w:t xml:space="preserve"> </w:t>
      </w:r>
      <w:r w:rsidRPr="008A04B6">
        <w:rPr>
          <w:rFonts w:ascii="Arial" w:eastAsia="Arial" w:hAnsi="Arial" w:cs="Arial"/>
          <w:sz w:val="24"/>
          <w:szCs w:val="24"/>
        </w:rPr>
        <w:t>of</w:t>
      </w:r>
      <w:r w:rsidRPr="008A04B6">
        <w:rPr>
          <w:rFonts w:ascii="Arial" w:eastAsia="Arial" w:hAnsi="Arial" w:cs="Arial"/>
          <w:spacing w:val="-2"/>
          <w:sz w:val="24"/>
          <w:szCs w:val="24"/>
        </w:rPr>
        <w:t xml:space="preserve"> </w:t>
      </w:r>
      <w:r w:rsidRPr="008A04B6">
        <w:rPr>
          <w:rFonts w:ascii="Arial" w:eastAsia="Arial" w:hAnsi="Arial" w:cs="Arial"/>
          <w:sz w:val="24"/>
          <w:szCs w:val="24"/>
        </w:rPr>
        <w:t>each</w:t>
      </w:r>
      <w:r w:rsidRPr="008A04B6">
        <w:rPr>
          <w:rFonts w:ascii="Arial" w:eastAsia="Arial" w:hAnsi="Arial" w:cs="Arial"/>
          <w:spacing w:val="-4"/>
          <w:sz w:val="24"/>
          <w:szCs w:val="24"/>
        </w:rPr>
        <w:t xml:space="preserve"> </w:t>
      </w:r>
      <w:r w:rsidRPr="008A04B6">
        <w:rPr>
          <w:rFonts w:ascii="Arial" w:eastAsia="Arial" w:hAnsi="Arial" w:cs="Arial"/>
          <w:sz w:val="24"/>
          <w:szCs w:val="24"/>
        </w:rPr>
        <w:t>major</w:t>
      </w:r>
      <w:r w:rsidRPr="008A04B6">
        <w:rPr>
          <w:rFonts w:ascii="Arial" w:eastAsia="Arial" w:hAnsi="Arial" w:cs="Arial"/>
          <w:spacing w:val="-4"/>
          <w:sz w:val="24"/>
          <w:szCs w:val="24"/>
        </w:rPr>
        <w:t xml:space="preserve"> </w:t>
      </w:r>
      <w:r w:rsidRPr="008A04B6">
        <w:rPr>
          <w:rFonts w:ascii="Arial" w:eastAsia="Arial" w:hAnsi="Arial" w:cs="Arial"/>
          <w:sz w:val="24"/>
          <w:szCs w:val="24"/>
        </w:rPr>
        <w:t>milestone</w:t>
      </w:r>
      <w:r w:rsidRPr="008A04B6">
        <w:rPr>
          <w:rFonts w:ascii="Arial" w:eastAsia="Arial" w:hAnsi="Arial" w:cs="Arial"/>
          <w:spacing w:val="-4"/>
          <w:sz w:val="24"/>
          <w:szCs w:val="24"/>
        </w:rPr>
        <w:t xml:space="preserve"> </w:t>
      </w:r>
      <w:r w:rsidRPr="008A04B6">
        <w:rPr>
          <w:rFonts w:ascii="Arial" w:eastAsia="Arial" w:hAnsi="Arial" w:cs="Arial"/>
          <w:sz w:val="24"/>
          <w:szCs w:val="24"/>
        </w:rPr>
        <w:t>or</w:t>
      </w:r>
      <w:r w:rsidRPr="008A04B6">
        <w:rPr>
          <w:rFonts w:ascii="Arial" w:eastAsia="Arial" w:hAnsi="Arial" w:cs="Arial"/>
          <w:spacing w:val="-2"/>
          <w:sz w:val="24"/>
          <w:szCs w:val="24"/>
        </w:rPr>
        <w:t xml:space="preserve"> </w:t>
      </w:r>
      <w:r w:rsidRPr="008A04B6">
        <w:rPr>
          <w:rFonts w:ascii="Arial" w:eastAsia="Arial" w:hAnsi="Arial" w:cs="Arial"/>
          <w:sz w:val="24"/>
          <w:szCs w:val="24"/>
        </w:rPr>
        <w:t>at</w:t>
      </w:r>
      <w:r w:rsidRPr="008A04B6">
        <w:rPr>
          <w:rFonts w:ascii="Arial" w:eastAsia="Arial" w:hAnsi="Arial" w:cs="Arial"/>
          <w:spacing w:val="-1"/>
          <w:sz w:val="24"/>
          <w:szCs w:val="24"/>
        </w:rPr>
        <w:t xml:space="preserve"> </w:t>
      </w:r>
      <w:r w:rsidRPr="008A04B6">
        <w:rPr>
          <w:rFonts w:ascii="Arial" w:eastAsia="Arial" w:hAnsi="Arial" w:cs="Arial"/>
          <w:sz w:val="24"/>
          <w:szCs w:val="24"/>
        </w:rPr>
        <w:t>a</w:t>
      </w:r>
      <w:r w:rsidRPr="008A04B6">
        <w:rPr>
          <w:rFonts w:ascii="Arial" w:eastAsia="Arial" w:hAnsi="Arial" w:cs="Arial"/>
          <w:spacing w:val="-3"/>
          <w:sz w:val="24"/>
          <w:szCs w:val="24"/>
        </w:rPr>
        <w:t xml:space="preserve"> </w:t>
      </w:r>
      <w:r w:rsidRPr="008A04B6">
        <w:rPr>
          <w:rFonts w:ascii="Arial" w:eastAsia="Arial" w:hAnsi="Arial" w:cs="Arial"/>
          <w:sz w:val="24"/>
          <w:szCs w:val="24"/>
        </w:rPr>
        <w:t>minimum</w:t>
      </w:r>
      <w:r w:rsidRPr="008A04B6">
        <w:rPr>
          <w:rFonts w:ascii="Arial" w:eastAsia="Arial" w:hAnsi="Arial" w:cs="Arial"/>
          <w:spacing w:val="-3"/>
          <w:sz w:val="24"/>
          <w:szCs w:val="24"/>
        </w:rPr>
        <w:t xml:space="preserve"> </w:t>
      </w:r>
      <w:r w:rsidRPr="008A04B6">
        <w:rPr>
          <w:rFonts w:ascii="Arial" w:eastAsia="Arial" w:hAnsi="Arial" w:cs="Arial"/>
          <w:sz w:val="24"/>
          <w:szCs w:val="24"/>
        </w:rPr>
        <w:t>of</w:t>
      </w:r>
      <w:r w:rsidRPr="008A04B6">
        <w:rPr>
          <w:rFonts w:ascii="Arial" w:eastAsia="Arial" w:hAnsi="Arial" w:cs="Arial"/>
          <w:spacing w:val="-63"/>
          <w:sz w:val="24"/>
          <w:szCs w:val="24"/>
        </w:rPr>
        <w:t xml:space="preserve"> </w:t>
      </w:r>
      <w:r w:rsidRPr="008A04B6">
        <w:rPr>
          <w:rFonts w:ascii="Arial" w:eastAsia="Arial" w:hAnsi="Arial" w:cs="Arial"/>
          <w:sz w:val="24"/>
          <w:szCs w:val="24"/>
        </w:rPr>
        <w:t>every six months.</w:t>
      </w:r>
      <w:r w:rsidRPr="008A04B6">
        <w:rPr>
          <w:rFonts w:ascii="Arial" w:eastAsia="Arial" w:hAnsi="Arial" w:cs="Arial"/>
          <w:spacing w:val="1"/>
          <w:sz w:val="24"/>
          <w:szCs w:val="24"/>
        </w:rPr>
        <w:t xml:space="preserve"> </w:t>
      </w:r>
    </w:p>
    <w:p w:rsidR="008A04B6" w:rsidRPr="008A04B6" w:rsidRDefault="008A04B6" w:rsidP="008A04B6">
      <w:pPr>
        <w:widowControl w:val="0"/>
        <w:autoSpaceDE w:val="0"/>
        <w:autoSpaceDN w:val="0"/>
        <w:spacing w:before="1" w:after="0" w:line="240" w:lineRule="auto"/>
        <w:rPr>
          <w:rFonts w:ascii="Arial" w:eastAsia="Arial" w:hAnsi="Arial" w:cs="Arial"/>
          <w:sz w:val="24"/>
          <w:szCs w:val="24"/>
        </w:rPr>
      </w:pPr>
    </w:p>
    <w:p w:rsidR="008A04B6" w:rsidRPr="008A04B6" w:rsidRDefault="008A04B6" w:rsidP="008A04B6">
      <w:pPr>
        <w:widowControl w:val="0"/>
        <w:autoSpaceDE w:val="0"/>
        <w:autoSpaceDN w:val="0"/>
        <w:spacing w:after="0" w:line="240" w:lineRule="auto"/>
        <w:ind w:left="100" w:right="159" w:firstLine="719"/>
        <w:rPr>
          <w:rFonts w:ascii="Arial" w:eastAsia="Arial" w:hAnsi="Arial" w:cs="Arial"/>
          <w:sz w:val="24"/>
          <w:szCs w:val="24"/>
        </w:rPr>
      </w:pPr>
      <w:r w:rsidRPr="008A04B6">
        <w:rPr>
          <w:rFonts w:ascii="Arial" w:eastAsia="Arial" w:hAnsi="Arial" w:cs="Arial"/>
          <w:sz w:val="24"/>
          <w:szCs w:val="24"/>
        </w:rPr>
        <w:t>The Consultant shall review "as-built" plans, aerial imagery, engineering</w:t>
      </w:r>
      <w:r w:rsidRPr="008A04B6">
        <w:rPr>
          <w:rFonts w:ascii="Arial" w:eastAsia="Arial" w:hAnsi="Arial" w:cs="Arial"/>
          <w:spacing w:val="1"/>
          <w:sz w:val="24"/>
          <w:szCs w:val="24"/>
        </w:rPr>
        <w:t xml:space="preserve"> </w:t>
      </w:r>
      <w:r w:rsidRPr="008A04B6">
        <w:rPr>
          <w:rFonts w:ascii="Arial" w:eastAsia="Arial" w:hAnsi="Arial" w:cs="Arial"/>
          <w:sz w:val="24"/>
          <w:szCs w:val="24"/>
        </w:rPr>
        <w:t>manuals,</w:t>
      </w:r>
      <w:r w:rsidRPr="008A04B6">
        <w:rPr>
          <w:rFonts w:ascii="Arial" w:eastAsia="Arial" w:hAnsi="Arial" w:cs="Arial"/>
          <w:spacing w:val="-5"/>
          <w:sz w:val="24"/>
          <w:szCs w:val="24"/>
        </w:rPr>
        <w:t xml:space="preserve"> </w:t>
      </w:r>
      <w:r w:rsidRPr="008A04B6">
        <w:rPr>
          <w:rFonts w:ascii="Arial" w:eastAsia="Arial" w:hAnsi="Arial" w:cs="Arial"/>
          <w:sz w:val="24"/>
          <w:szCs w:val="24"/>
        </w:rPr>
        <w:t>and</w:t>
      </w:r>
      <w:r w:rsidRPr="008A04B6">
        <w:rPr>
          <w:rFonts w:ascii="Arial" w:eastAsia="Arial" w:hAnsi="Arial" w:cs="Arial"/>
          <w:spacing w:val="-3"/>
          <w:sz w:val="24"/>
          <w:szCs w:val="24"/>
        </w:rPr>
        <w:t xml:space="preserve"> </w:t>
      </w:r>
      <w:r w:rsidRPr="008A04B6">
        <w:rPr>
          <w:rFonts w:ascii="Arial" w:eastAsia="Arial" w:hAnsi="Arial" w:cs="Arial"/>
          <w:sz w:val="24"/>
          <w:szCs w:val="24"/>
        </w:rPr>
        <w:t>other</w:t>
      </w:r>
      <w:r w:rsidRPr="008A04B6">
        <w:rPr>
          <w:rFonts w:ascii="Arial" w:eastAsia="Arial" w:hAnsi="Arial" w:cs="Arial"/>
          <w:spacing w:val="-3"/>
          <w:sz w:val="24"/>
          <w:szCs w:val="24"/>
        </w:rPr>
        <w:t xml:space="preserve"> </w:t>
      </w:r>
      <w:r w:rsidRPr="008A04B6">
        <w:rPr>
          <w:rFonts w:ascii="Arial" w:eastAsia="Arial" w:hAnsi="Arial" w:cs="Arial"/>
          <w:sz w:val="24"/>
          <w:szCs w:val="24"/>
        </w:rPr>
        <w:t>information</w:t>
      </w:r>
      <w:r w:rsidRPr="008A04B6">
        <w:rPr>
          <w:rFonts w:ascii="Arial" w:eastAsia="Arial" w:hAnsi="Arial" w:cs="Arial"/>
          <w:spacing w:val="-4"/>
          <w:sz w:val="24"/>
          <w:szCs w:val="24"/>
        </w:rPr>
        <w:t xml:space="preserve"> </w:t>
      </w:r>
      <w:r w:rsidRPr="008A04B6">
        <w:rPr>
          <w:rFonts w:ascii="Arial" w:eastAsia="Arial" w:hAnsi="Arial" w:cs="Arial"/>
          <w:sz w:val="24"/>
          <w:szCs w:val="24"/>
        </w:rPr>
        <w:t>provided</w:t>
      </w:r>
      <w:r w:rsidRPr="008A04B6">
        <w:rPr>
          <w:rFonts w:ascii="Arial" w:eastAsia="Arial" w:hAnsi="Arial" w:cs="Arial"/>
          <w:spacing w:val="-3"/>
          <w:sz w:val="24"/>
          <w:szCs w:val="24"/>
        </w:rPr>
        <w:t xml:space="preserve"> </w:t>
      </w:r>
      <w:r w:rsidRPr="008A04B6">
        <w:rPr>
          <w:rFonts w:ascii="Arial" w:eastAsia="Arial" w:hAnsi="Arial" w:cs="Arial"/>
          <w:sz w:val="24"/>
          <w:szCs w:val="24"/>
        </w:rPr>
        <w:t>by</w:t>
      </w:r>
      <w:r w:rsidRPr="008A04B6">
        <w:rPr>
          <w:rFonts w:ascii="Arial" w:eastAsia="Arial" w:hAnsi="Arial" w:cs="Arial"/>
          <w:spacing w:val="-5"/>
          <w:sz w:val="24"/>
          <w:szCs w:val="24"/>
        </w:rPr>
        <w:t xml:space="preserve"> </w:t>
      </w:r>
      <w:r w:rsidRPr="008A04B6">
        <w:rPr>
          <w:rFonts w:ascii="Arial" w:eastAsia="Arial" w:hAnsi="Arial" w:cs="Arial"/>
          <w:sz w:val="24"/>
          <w:szCs w:val="24"/>
        </w:rPr>
        <w:t>the</w:t>
      </w:r>
      <w:r w:rsidRPr="008A04B6">
        <w:rPr>
          <w:rFonts w:ascii="Arial" w:eastAsia="Arial" w:hAnsi="Arial" w:cs="Arial"/>
          <w:spacing w:val="-3"/>
          <w:sz w:val="24"/>
          <w:szCs w:val="24"/>
        </w:rPr>
        <w:t xml:space="preserve"> </w:t>
      </w:r>
      <w:r w:rsidRPr="008A04B6">
        <w:rPr>
          <w:rFonts w:ascii="Arial" w:eastAsia="Arial" w:hAnsi="Arial" w:cs="Arial"/>
          <w:sz w:val="24"/>
          <w:szCs w:val="24"/>
        </w:rPr>
        <w:t>Commission</w:t>
      </w:r>
      <w:r w:rsidRPr="008A04B6">
        <w:rPr>
          <w:rFonts w:ascii="Arial" w:eastAsia="Arial" w:hAnsi="Arial" w:cs="Arial"/>
          <w:spacing w:val="-3"/>
          <w:sz w:val="24"/>
          <w:szCs w:val="24"/>
        </w:rPr>
        <w:t xml:space="preserve"> </w:t>
      </w:r>
      <w:r w:rsidRPr="008A04B6">
        <w:rPr>
          <w:rFonts w:ascii="Arial" w:eastAsia="Arial" w:hAnsi="Arial" w:cs="Arial"/>
          <w:sz w:val="24"/>
          <w:szCs w:val="24"/>
        </w:rPr>
        <w:t>and</w:t>
      </w:r>
      <w:r w:rsidRPr="008A04B6">
        <w:rPr>
          <w:rFonts w:ascii="Arial" w:eastAsia="Arial" w:hAnsi="Arial" w:cs="Arial"/>
          <w:spacing w:val="-5"/>
          <w:sz w:val="24"/>
          <w:szCs w:val="24"/>
        </w:rPr>
        <w:t xml:space="preserve"> </w:t>
      </w:r>
      <w:r w:rsidRPr="008A04B6">
        <w:rPr>
          <w:rFonts w:ascii="Arial" w:eastAsia="Arial" w:hAnsi="Arial" w:cs="Arial"/>
          <w:sz w:val="24"/>
          <w:szCs w:val="24"/>
        </w:rPr>
        <w:t>make</w:t>
      </w:r>
      <w:r w:rsidRPr="008A04B6">
        <w:rPr>
          <w:rFonts w:ascii="Arial" w:eastAsia="Arial" w:hAnsi="Arial" w:cs="Arial"/>
          <w:spacing w:val="-2"/>
          <w:sz w:val="24"/>
          <w:szCs w:val="24"/>
        </w:rPr>
        <w:t xml:space="preserve"> </w:t>
      </w:r>
      <w:r w:rsidRPr="008A04B6">
        <w:rPr>
          <w:rFonts w:ascii="Arial" w:eastAsia="Arial" w:hAnsi="Arial" w:cs="Arial"/>
          <w:sz w:val="24"/>
          <w:szCs w:val="24"/>
        </w:rPr>
        <w:t>the</w:t>
      </w:r>
      <w:r w:rsidRPr="008A04B6">
        <w:rPr>
          <w:rFonts w:ascii="Arial" w:eastAsia="Arial" w:hAnsi="Arial" w:cs="Arial"/>
          <w:spacing w:val="-5"/>
          <w:sz w:val="24"/>
          <w:szCs w:val="24"/>
        </w:rPr>
        <w:t xml:space="preserve"> </w:t>
      </w:r>
      <w:r w:rsidRPr="008A04B6">
        <w:rPr>
          <w:rFonts w:ascii="Arial" w:eastAsia="Arial" w:hAnsi="Arial" w:cs="Arial"/>
          <w:sz w:val="24"/>
          <w:szCs w:val="24"/>
        </w:rPr>
        <w:t>necessary</w:t>
      </w:r>
      <w:r w:rsidRPr="008A04B6">
        <w:rPr>
          <w:rFonts w:ascii="Arial" w:eastAsia="Arial" w:hAnsi="Arial" w:cs="Arial"/>
          <w:spacing w:val="-64"/>
          <w:sz w:val="24"/>
          <w:szCs w:val="24"/>
        </w:rPr>
        <w:t xml:space="preserve"> </w:t>
      </w:r>
      <w:r w:rsidRPr="008A04B6">
        <w:rPr>
          <w:rFonts w:ascii="Arial" w:eastAsia="Arial" w:hAnsi="Arial" w:cs="Arial"/>
          <w:sz w:val="24"/>
          <w:szCs w:val="24"/>
        </w:rPr>
        <w:t>field investigations to ensure that there have been no significant changes since the</w:t>
      </w:r>
      <w:r w:rsidRPr="008A04B6">
        <w:rPr>
          <w:rFonts w:ascii="Arial" w:eastAsia="Arial" w:hAnsi="Arial" w:cs="Arial"/>
          <w:spacing w:val="1"/>
          <w:sz w:val="24"/>
          <w:szCs w:val="24"/>
        </w:rPr>
        <w:t xml:space="preserve"> </w:t>
      </w:r>
      <w:r w:rsidRPr="008A04B6">
        <w:rPr>
          <w:rFonts w:ascii="Arial" w:eastAsia="Arial" w:hAnsi="Arial" w:cs="Arial"/>
          <w:sz w:val="24"/>
          <w:szCs w:val="24"/>
        </w:rPr>
        <w:t>information</w:t>
      </w:r>
      <w:r w:rsidRPr="008A04B6">
        <w:rPr>
          <w:rFonts w:ascii="Arial" w:eastAsia="Arial" w:hAnsi="Arial" w:cs="Arial"/>
          <w:spacing w:val="-1"/>
          <w:sz w:val="24"/>
          <w:szCs w:val="24"/>
        </w:rPr>
        <w:t xml:space="preserve"> </w:t>
      </w:r>
      <w:r w:rsidRPr="008A04B6">
        <w:rPr>
          <w:rFonts w:ascii="Arial" w:eastAsia="Arial" w:hAnsi="Arial" w:cs="Arial"/>
          <w:sz w:val="24"/>
          <w:szCs w:val="24"/>
        </w:rPr>
        <w:t>was recorded or</w:t>
      </w:r>
      <w:r w:rsidRPr="008A04B6">
        <w:rPr>
          <w:rFonts w:ascii="Arial" w:eastAsia="Arial" w:hAnsi="Arial" w:cs="Arial"/>
          <w:spacing w:val="-3"/>
          <w:sz w:val="24"/>
          <w:szCs w:val="24"/>
        </w:rPr>
        <w:t xml:space="preserve"> </w:t>
      </w:r>
      <w:r w:rsidRPr="008A04B6">
        <w:rPr>
          <w:rFonts w:ascii="Arial" w:eastAsia="Arial" w:hAnsi="Arial" w:cs="Arial"/>
          <w:sz w:val="24"/>
          <w:szCs w:val="24"/>
        </w:rPr>
        <w:t>obtained.</w:t>
      </w:r>
    </w:p>
    <w:p w:rsidR="008A04B6" w:rsidRPr="008A04B6" w:rsidRDefault="008A04B6" w:rsidP="008A04B6">
      <w:pPr>
        <w:widowControl w:val="0"/>
        <w:autoSpaceDE w:val="0"/>
        <w:autoSpaceDN w:val="0"/>
        <w:spacing w:after="0" w:line="240" w:lineRule="auto"/>
        <w:rPr>
          <w:rFonts w:ascii="Arial" w:eastAsia="Arial" w:hAnsi="Arial" w:cs="Arial"/>
          <w:sz w:val="24"/>
          <w:szCs w:val="24"/>
        </w:rPr>
      </w:pPr>
    </w:p>
    <w:p w:rsidR="008A04B6" w:rsidRPr="008A04B6" w:rsidRDefault="008A04B6" w:rsidP="008A04B6">
      <w:pPr>
        <w:widowControl w:val="0"/>
        <w:autoSpaceDE w:val="0"/>
        <w:autoSpaceDN w:val="0"/>
        <w:spacing w:after="0" w:line="240" w:lineRule="auto"/>
        <w:ind w:left="100" w:right="326"/>
        <w:jc w:val="both"/>
        <w:rPr>
          <w:rFonts w:ascii="Arial" w:eastAsia="Arial" w:hAnsi="Arial" w:cs="Arial"/>
          <w:sz w:val="24"/>
          <w:szCs w:val="24"/>
        </w:rPr>
      </w:pPr>
      <w:r w:rsidRPr="008A04B6">
        <w:rPr>
          <w:rFonts w:ascii="Arial" w:eastAsia="Arial" w:hAnsi="Arial" w:cs="Arial"/>
          <w:sz w:val="24"/>
          <w:szCs w:val="24"/>
        </w:rPr>
        <w:t>Any deviations from Commission established procedures for design, construction, or</w:t>
      </w:r>
      <w:r w:rsidRPr="008A04B6">
        <w:rPr>
          <w:rFonts w:ascii="Arial" w:eastAsia="Arial" w:hAnsi="Arial" w:cs="Arial"/>
          <w:spacing w:val="1"/>
          <w:sz w:val="24"/>
          <w:szCs w:val="24"/>
        </w:rPr>
        <w:t xml:space="preserve"> </w:t>
      </w:r>
      <w:r w:rsidRPr="008A04B6">
        <w:rPr>
          <w:rFonts w:ascii="Arial" w:eastAsia="Arial" w:hAnsi="Arial" w:cs="Arial"/>
          <w:sz w:val="24"/>
          <w:szCs w:val="24"/>
        </w:rPr>
        <w:t xml:space="preserve">materials shall be approved through the </w:t>
      </w:r>
      <w:proofErr w:type="spellStart"/>
      <w:r w:rsidRPr="008A04B6">
        <w:rPr>
          <w:rFonts w:ascii="Arial" w:eastAsia="Arial" w:hAnsi="Arial" w:cs="Arial"/>
          <w:sz w:val="24"/>
          <w:szCs w:val="24"/>
        </w:rPr>
        <w:t>MoDOT</w:t>
      </w:r>
      <w:proofErr w:type="spellEnd"/>
      <w:r w:rsidRPr="008A04B6">
        <w:rPr>
          <w:rFonts w:ascii="Arial" w:eastAsia="Arial" w:hAnsi="Arial" w:cs="Arial"/>
          <w:sz w:val="24"/>
          <w:szCs w:val="24"/>
        </w:rPr>
        <w:t xml:space="preserve"> project manager or structural liaison</w:t>
      </w:r>
      <w:r w:rsidRPr="008A04B6">
        <w:rPr>
          <w:rFonts w:ascii="Arial" w:eastAsia="Arial" w:hAnsi="Arial" w:cs="Arial"/>
          <w:spacing w:val="1"/>
          <w:sz w:val="24"/>
          <w:szCs w:val="24"/>
        </w:rPr>
        <w:t xml:space="preserve"> </w:t>
      </w:r>
      <w:r w:rsidRPr="008A04B6">
        <w:rPr>
          <w:rFonts w:ascii="Arial" w:eastAsia="Arial" w:hAnsi="Arial" w:cs="Arial"/>
          <w:sz w:val="24"/>
          <w:szCs w:val="24"/>
        </w:rPr>
        <w:t>engineer</w:t>
      </w:r>
      <w:r w:rsidRPr="008A04B6">
        <w:rPr>
          <w:rFonts w:ascii="Arial" w:eastAsia="Arial" w:hAnsi="Arial" w:cs="Arial"/>
          <w:spacing w:val="-3"/>
          <w:sz w:val="24"/>
          <w:szCs w:val="24"/>
        </w:rPr>
        <w:t xml:space="preserve"> </w:t>
      </w:r>
      <w:r w:rsidRPr="008A04B6">
        <w:rPr>
          <w:rFonts w:ascii="Arial" w:eastAsia="Arial" w:hAnsi="Arial" w:cs="Arial"/>
          <w:sz w:val="24"/>
          <w:szCs w:val="24"/>
        </w:rPr>
        <w:t>and</w:t>
      </w:r>
      <w:r w:rsidRPr="008A04B6">
        <w:rPr>
          <w:rFonts w:ascii="Arial" w:eastAsia="Arial" w:hAnsi="Arial" w:cs="Arial"/>
          <w:spacing w:val="-4"/>
          <w:sz w:val="24"/>
          <w:szCs w:val="24"/>
        </w:rPr>
        <w:t xml:space="preserve"> </w:t>
      </w:r>
      <w:r w:rsidRPr="008A04B6">
        <w:rPr>
          <w:rFonts w:ascii="Arial" w:eastAsia="Arial" w:hAnsi="Arial" w:cs="Arial"/>
          <w:sz w:val="24"/>
          <w:szCs w:val="24"/>
        </w:rPr>
        <w:t>documented</w:t>
      </w:r>
      <w:r w:rsidRPr="008A04B6">
        <w:rPr>
          <w:rFonts w:ascii="Arial" w:eastAsia="Arial" w:hAnsi="Arial" w:cs="Arial"/>
          <w:spacing w:val="-5"/>
          <w:sz w:val="24"/>
          <w:szCs w:val="24"/>
        </w:rPr>
        <w:t xml:space="preserve"> </w:t>
      </w:r>
      <w:r w:rsidRPr="008A04B6">
        <w:rPr>
          <w:rFonts w:ascii="Arial" w:eastAsia="Arial" w:hAnsi="Arial" w:cs="Arial"/>
          <w:sz w:val="24"/>
          <w:szCs w:val="24"/>
        </w:rPr>
        <w:t>by</w:t>
      </w:r>
      <w:r w:rsidRPr="008A04B6">
        <w:rPr>
          <w:rFonts w:ascii="Arial" w:eastAsia="Arial" w:hAnsi="Arial" w:cs="Arial"/>
          <w:spacing w:val="-5"/>
          <w:sz w:val="24"/>
          <w:szCs w:val="24"/>
        </w:rPr>
        <w:t xml:space="preserve"> </w:t>
      </w:r>
      <w:r w:rsidRPr="008A04B6">
        <w:rPr>
          <w:rFonts w:ascii="Arial" w:eastAsia="Arial" w:hAnsi="Arial" w:cs="Arial"/>
          <w:sz w:val="24"/>
          <w:szCs w:val="24"/>
        </w:rPr>
        <w:t>the</w:t>
      </w:r>
      <w:r w:rsidRPr="008A04B6">
        <w:rPr>
          <w:rFonts w:ascii="Arial" w:eastAsia="Arial" w:hAnsi="Arial" w:cs="Arial"/>
          <w:spacing w:val="-3"/>
          <w:sz w:val="24"/>
          <w:szCs w:val="24"/>
        </w:rPr>
        <w:t xml:space="preserve"> </w:t>
      </w:r>
      <w:r w:rsidRPr="008A04B6">
        <w:rPr>
          <w:rFonts w:ascii="Arial" w:eastAsia="Arial" w:hAnsi="Arial" w:cs="Arial"/>
          <w:sz w:val="24"/>
          <w:szCs w:val="24"/>
        </w:rPr>
        <w:t>Consultant.</w:t>
      </w:r>
      <w:r w:rsidRPr="008A04B6">
        <w:rPr>
          <w:rFonts w:ascii="Arial" w:eastAsia="Arial" w:hAnsi="Arial" w:cs="Arial"/>
          <w:spacing w:val="60"/>
          <w:sz w:val="24"/>
          <w:szCs w:val="24"/>
        </w:rPr>
        <w:t xml:space="preserve"> </w:t>
      </w:r>
      <w:r w:rsidRPr="008A04B6">
        <w:rPr>
          <w:rFonts w:ascii="Arial" w:eastAsia="Arial" w:hAnsi="Arial" w:cs="Arial"/>
          <w:sz w:val="24"/>
          <w:szCs w:val="24"/>
        </w:rPr>
        <w:t>This</w:t>
      </w:r>
      <w:r w:rsidRPr="008A04B6">
        <w:rPr>
          <w:rFonts w:ascii="Arial" w:eastAsia="Arial" w:hAnsi="Arial" w:cs="Arial"/>
          <w:spacing w:val="-3"/>
          <w:sz w:val="24"/>
          <w:szCs w:val="24"/>
        </w:rPr>
        <w:t xml:space="preserve"> </w:t>
      </w:r>
      <w:r w:rsidRPr="008A04B6">
        <w:rPr>
          <w:rFonts w:ascii="Arial" w:eastAsia="Arial" w:hAnsi="Arial" w:cs="Arial"/>
          <w:sz w:val="24"/>
          <w:szCs w:val="24"/>
        </w:rPr>
        <w:t>documentation</w:t>
      </w:r>
      <w:r w:rsidRPr="008A04B6">
        <w:rPr>
          <w:rFonts w:ascii="Arial" w:eastAsia="Arial" w:hAnsi="Arial" w:cs="Arial"/>
          <w:spacing w:val="-5"/>
          <w:sz w:val="24"/>
          <w:szCs w:val="24"/>
        </w:rPr>
        <w:t xml:space="preserve"> </w:t>
      </w:r>
      <w:r w:rsidRPr="008A04B6">
        <w:rPr>
          <w:rFonts w:ascii="Arial" w:eastAsia="Arial" w:hAnsi="Arial" w:cs="Arial"/>
          <w:sz w:val="24"/>
          <w:szCs w:val="24"/>
        </w:rPr>
        <w:t>shall</w:t>
      </w:r>
      <w:r w:rsidRPr="008A04B6">
        <w:rPr>
          <w:rFonts w:ascii="Arial" w:eastAsia="Arial" w:hAnsi="Arial" w:cs="Arial"/>
          <w:spacing w:val="-3"/>
          <w:sz w:val="24"/>
          <w:szCs w:val="24"/>
        </w:rPr>
        <w:t xml:space="preserve"> </w:t>
      </w:r>
      <w:r w:rsidRPr="008A04B6">
        <w:rPr>
          <w:rFonts w:ascii="Arial" w:eastAsia="Arial" w:hAnsi="Arial" w:cs="Arial"/>
          <w:sz w:val="24"/>
          <w:szCs w:val="24"/>
        </w:rPr>
        <w:t>include</w:t>
      </w:r>
      <w:r w:rsidRPr="008A04B6">
        <w:rPr>
          <w:rFonts w:ascii="Arial" w:eastAsia="Arial" w:hAnsi="Arial" w:cs="Arial"/>
          <w:spacing w:val="-3"/>
          <w:sz w:val="24"/>
          <w:szCs w:val="24"/>
        </w:rPr>
        <w:t xml:space="preserve"> </w:t>
      </w:r>
      <w:r w:rsidRPr="008A04B6">
        <w:rPr>
          <w:rFonts w:ascii="Arial" w:eastAsia="Arial" w:hAnsi="Arial" w:cs="Arial"/>
          <w:sz w:val="24"/>
          <w:szCs w:val="24"/>
        </w:rPr>
        <w:t>a</w:t>
      </w:r>
      <w:r w:rsidRPr="008A04B6">
        <w:rPr>
          <w:rFonts w:ascii="Arial" w:eastAsia="Arial" w:hAnsi="Arial" w:cs="Arial"/>
          <w:spacing w:val="-3"/>
          <w:sz w:val="24"/>
          <w:szCs w:val="24"/>
        </w:rPr>
        <w:t xml:space="preserve"> </w:t>
      </w:r>
      <w:r w:rsidRPr="008A04B6">
        <w:rPr>
          <w:rFonts w:ascii="Arial" w:eastAsia="Arial" w:hAnsi="Arial" w:cs="Arial"/>
          <w:sz w:val="24"/>
          <w:szCs w:val="24"/>
        </w:rPr>
        <w:t>brief</w:t>
      </w:r>
    </w:p>
    <w:p w:rsidR="008A04B6" w:rsidRPr="008A04B6" w:rsidRDefault="008A04B6" w:rsidP="008A04B6">
      <w:pPr>
        <w:widowControl w:val="0"/>
        <w:autoSpaceDE w:val="0"/>
        <w:autoSpaceDN w:val="0"/>
        <w:spacing w:after="0" w:line="240" w:lineRule="auto"/>
        <w:jc w:val="both"/>
        <w:rPr>
          <w:rFonts w:ascii="Arial" w:eastAsia="Arial" w:hAnsi="Arial" w:cs="Arial"/>
        </w:rPr>
        <w:sectPr w:rsidR="008A04B6" w:rsidRPr="008A04B6" w:rsidSect="008A04B6">
          <w:headerReference w:type="default" r:id="rId8"/>
          <w:footerReference w:type="default" r:id="rId9"/>
          <w:pgSz w:w="12240" w:h="15840"/>
          <w:pgMar w:top="1340" w:right="1340" w:bottom="960" w:left="1340" w:header="219" w:footer="771" w:gutter="0"/>
          <w:pgNumType w:start="1"/>
          <w:cols w:space="720"/>
        </w:sectPr>
      </w:pPr>
    </w:p>
    <w:p w:rsidR="008A04B6" w:rsidRPr="008A04B6" w:rsidRDefault="008A04B6" w:rsidP="008A04B6">
      <w:pPr>
        <w:widowControl w:val="0"/>
        <w:autoSpaceDE w:val="0"/>
        <w:autoSpaceDN w:val="0"/>
        <w:spacing w:before="82" w:after="0" w:line="240" w:lineRule="auto"/>
        <w:ind w:left="100" w:right="130"/>
        <w:jc w:val="both"/>
        <w:rPr>
          <w:rFonts w:ascii="Arial" w:eastAsia="Arial" w:hAnsi="Arial" w:cs="Arial"/>
          <w:sz w:val="24"/>
          <w:szCs w:val="24"/>
        </w:rPr>
      </w:pPr>
      <w:r w:rsidRPr="008A04B6">
        <w:rPr>
          <w:rFonts w:ascii="Arial" w:eastAsia="Arial" w:hAnsi="Arial" w:cs="Arial"/>
          <w:sz w:val="24"/>
          <w:szCs w:val="24"/>
        </w:rPr>
        <w:lastRenderedPageBreak/>
        <w:t>justification for the deviation and the signature of the Consultant project manager and/or</w:t>
      </w:r>
      <w:r w:rsidRPr="008A04B6">
        <w:rPr>
          <w:rFonts w:ascii="Arial" w:eastAsia="Arial" w:hAnsi="Arial" w:cs="Arial"/>
          <w:spacing w:val="-64"/>
          <w:sz w:val="24"/>
          <w:szCs w:val="24"/>
        </w:rPr>
        <w:t xml:space="preserve"> </w:t>
      </w:r>
      <w:r w:rsidRPr="008A04B6">
        <w:rPr>
          <w:rFonts w:ascii="Arial" w:eastAsia="Arial" w:hAnsi="Arial" w:cs="Arial"/>
          <w:sz w:val="24"/>
          <w:szCs w:val="24"/>
        </w:rPr>
        <w:t>structural project engineer. Any deviations from the project design criteria that require a</w:t>
      </w:r>
      <w:r w:rsidRPr="008A04B6">
        <w:rPr>
          <w:rFonts w:ascii="Arial" w:eastAsia="Arial" w:hAnsi="Arial" w:cs="Arial"/>
          <w:spacing w:val="1"/>
          <w:sz w:val="24"/>
          <w:szCs w:val="24"/>
        </w:rPr>
        <w:t xml:space="preserve"> </w:t>
      </w:r>
      <w:r w:rsidRPr="008A04B6">
        <w:rPr>
          <w:rFonts w:ascii="Arial" w:eastAsia="Arial" w:hAnsi="Arial" w:cs="Arial"/>
          <w:sz w:val="24"/>
          <w:szCs w:val="24"/>
        </w:rPr>
        <w:t>design exception, as described in the EPG, shall be documented in accordance with the</w:t>
      </w:r>
      <w:r w:rsidRPr="008A04B6">
        <w:rPr>
          <w:rFonts w:ascii="Arial" w:eastAsia="Arial" w:hAnsi="Arial" w:cs="Arial"/>
          <w:spacing w:val="-64"/>
          <w:sz w:val="24"/>
          <w:szCs w:val="24"/>
        </w:rPr>
        <w:t xml:space="preserve"> </w:t>
      </w:r>
      <w:r w:rsidRPr="008A04B6">
        <w:rPr>
          <w:rFonts w:ascii="Arial" w:eastAsia="Arial" w:hAnsi="Arial" w:cs="Arial"/>
          <w:sz w:val="24"/>
          <w:szCs w:val="24"/>
        </w:rPr>
        <w:t>EPG</w:t>
      </w:r>
      <w:r w:rsidRPr="008A04B6">
        <w:rPr>
          <w:rFonts w:ascii="Arial" w:eastAsia="Arial" w:hAnsi="Arial" w:cs="Arial"/>
          <w:spacing w:val="-1"/>
          <w:sz w:val="24"/>
          <w:szCs w:val="24"/>
        </w:rPr>
        <w:t xml:space="preserve"> </w:t>
      </w:r>
      <w:r w:rsidRPr="008A04B6">
        <w:rPr>
          <w:rFonts w:ascii="Arial" w:eastAsia="Arial" w:hAnsi="Arial" w:cs="Arial"/>
          <w:sz w:val="24"/>
          <w:szCs w:val="24"/>
        </w:rPr>
        <w:t>design exception</w:t>
      </w:r>
      <w:r w:rsidRPr="008A04B6">
        <w:rPr>
          <w:rFonts w:ascii="Arial" w:eastAsia="Arial" w:hAnsi="Arial" w:cs="Arial"/>
          <w:spacing w:val="-4"/>
          <w:sz w:val="24"/>
          <w:szCs w:val="24"/>
        </w:rPr>
        <w:t xml:space="preserve"> </w:t>
      </w:r>
      <w:r w:rsidRPr="008A04B6">
        <w:rPr>
          <w:rFonts w:ascii="Arial" w:eastAsia="Arial" w:hAnsi="Arial" w:cs="Arial"/>
          <w:sz w:val="24"/>
          <w:szCs w:val="24"/>
        </w:rPr>
        <w:t>process.</w:t>
      </w:r>
    </w:p>
    <w:p w:rsidR="008A04B6" w:rsidRDefault="008A04B6" w:rsidP="00925153">
      <w:pPr>
        <w:autoSpaceDE w:val="0"/>
        <w:autoSpaceDN w:val="0"/>
        <w:adjustRightInd w:val="0"/>
        <w:spacing w:after="0" w:line="240" w:lineRule="auto"/>
        <w:rPr>
          <w:rFonts w:ascii="Arial" w:hAnsi="Arial" w:cs="Arial"/>
          <w:b/>
          <w:bCs/>
          <w:sz w:val="24"/>
          <w:szCs w:val="24"/>
          <w:u w:val="single"/>
        </w:rPr>
      </w:pPr>
    </w:p>
    <w:p w:rsidR="00925153" w:rsidRPr="00BE0649" w:rsidRDefault="00BE0649" w:rsidP="00925153">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Preliminary Design Phase</w:t>
      </w:r>
    </w:p>
    <w:p w:rsidR="00925153" w:rsidRDefault="00925153" w:rsidP="00925153">
      <w:pPr>
        <w:autoSpaceDE w:val="0"/>
        <w:autoSpaceDN w:val="0"/>
        <w:adjustRightInd w:val="0"/>
        <w:spacing w:after="0" w:line="240" w:lineRule="auto"/>
        <w:rPr>
          <w:rFonts w:ascii="Arial" w:hAnsi="Arial" w:cs="Arial"/>
          <w:sz w:val="24"/>
          <w:szCs w:val="24"/>
        </w:rPr>
      </w:pPr>
    </w:p>
    <w:p w:rsidR="00925153" w:rsidRPr="00621032" w:rsidRDefault="00925153" w:rsidP="00925153">
      <w:pPr>
        <w:kinsoku w:val="0"/>
        <w:overflowPunct w:val="0"/>
        <w:autoSpaceDE w:val="0"/>
        <w:autoSpaceDN w:val="0"/>
        <w:adjustRightInd w:val="0"/>
        <w:spacing w:after="0" w:line="268" w:lineRule="exact"/>
        <w:ind w:firstLine="720"/>
        <w:rPr>
          <w:rFonts w:ascii="Arial" w:hAnsi="Arial" w:cs="Arial"/>
          <w:sz w:val="24"/>
          <w:szCs w:val="24"/>
        </w:rPr>
      </w:pPr>
      <w:r w:rsidRPr="00621032">
        <w:rPr>
          <w:rFonts w:ascii="Arial" w:hAnsi="Arial" w:cs="Arial"/>
          <w:sz w:val="24"/>
          <w:szCs w:val="24"/>
        </w:rPr>
        <w:t xml:space="preserve">The CONSULTANT'S attention is directed to Section 200 of the </w:t>
      </w:r>
      <w:proofErr w:type="spellStart"/>
      <w:r w:rsidRPr="00621032">
        <w:rPr>
          <w:rFonts w:ascii="Arial" w:hAnsi="Arial" w:cs="Arial"/>
          <w:sz w:val="24"/>
          <w:szCs w:val="24"/>
        </w:rPr>
        <w:t>MoDOT</w:t>
      </w:r>
      <w:proofErr w:type="spellEnd"/>
      <w:r w:rsidRPr="00621032">
        <w:rPr>
          <w:rFonts w:ascii="Arial" w:hAnsi="Arial" w:cs="Arial"/>
          <w:sz w:val="24"/>
          <w:szCs w:val="24"/>
        </w:rPr>
        <w:t xml:space="preserve"> EPG for</w:t>
      </w:r>
      <w:r>
        <w:rPr>
          <w:rFonts w:ascii="Arial" w:hAnsi="Arial" w:cs="Arial"/>
          <w:sz w:val="24"/>
          <w:szCs w:val="24"/>
        </w:rPr>
        <w:t xml:space="preserve"> </w:t>
      </w:r>
      <w:r w:rsidRPr="00621032">
        <w:rPr>
          <w:rFonts w:ascii="Arial" w:hAnsi="Arial" w:cs="Arial"/>
          <w:sz w:val="24"/>
          <w:szCs w:val="24"/>
        </w:rPr>
        <w:t>general guidelines and requirements for preliminary design.</w:t>
      </w:r>
      <w:r w:rsidRPr="00621032">
        <w:rPr>
          <w:rFonts w:ascii="Arial" w:hAnsi="Arial" w:cs="Arial"/>
          <w:spacing w:val="58"/>
          <w:sz w:val="24"/>
          <w:szCs w:val="24"/>
        </w:rPr>
        <w:t xml:space="preserve"> </w:t>
      </w:r>
      <w:r w:rsidRPr="00621032">
        <w:rPr>
          <w:rFonts w:ascii="Arial" w:hAnsi="Arial" w:cs="Arial"/>
          <w:sz w:val="24"/>
          <w:szCs w:val="24"/>
        </w:rPr>
        <w:t>Other chapters may be applicable for preliminary design preparation.</w:t>
      </w:r>
    </w:p>
    <w:p w:rsidR="00925153" w:rsidRPr="00621032" w:rsidRDefault="00925153" w:rsidP="00925153">
      <w:pPr>
        <w:kinsoku w:val="0"/>
        <w:overflowPunct w:val="0"/>
        <w:autoSpaceDE w:val="0"/>
        <w:autoSpaceDN w:val="0"/>
        <w:adjustRightInd w:val="0"/>
        <w:spacing w:before="10" w:after="0" w:line="240" w:lineRule="auto"/>
        <w:rPr>
          <w:rFonts w:ascii="Arial" w:hAnsi="Arial" w:cs="Arial"/>
          <w:sz w:val="23"/>
          <w:szCs w:val="23"/>
        </w:rPr>
      </w:pPr>
    </w:p>
    <w:p w:rsidR="00925153" w:rsidRPr="00F2447A" w:rsidRDefault="00925153" w:rsidP="00F2447A">
      <w:pPr>
        <w:pStyle w:val="Donna1"/>
      </w:pPr>
      <w:r w:rsidRPr="00F2447A">
        <w:t xml:space="preserve">Upon approval of the design criteria memorandum by </w:t>
      </w:r>
      <w:r w:rsidR="004251D7" w:rsidRPr="00F2447A">
        <w:t xml:space="preserve">the </w:t>
      </w:r>
      <w:r w:rsidRPr="00F2447A">
        <w:t>COMMISSION,</w:t>
      </w:r>
      <w:r w:rsidR="00F2447A" w:rsidRPr="00F2447A">
        <w:t xml:space="preserve"> </w:t>
      </w:r>
      <w:r w:rsidRPr="00F2447A">
        <w:t>the CONSULTANT shall undertake the following to develop the preliminary design</w:t>
      </w:r>
      <w:r w:rsidRPr="00F2447A">
        <w:rPr>
          <w:spacing w:val="23"/>
        </w:rPr>
        <w:t xml:space="preserve"> </w:t>
      </w:r>
      <w:r w:rsidRPr="00F2447A">
        <w:t>phase:</w:t>
      </w:r>
    </w:p>
    <w:p w:rsidR="00925153" w:rsidRPr="00621032" w:rsidRDefault="00925153" w:rsidP="00925153">
      <w:pPr>
        <w:kinsoku w:val="0"/>
        <w:overflowPunct w:val="0"/>
        <w:autoSpaceDE w:val="0"/>
        <w:autoSpaceDN w:val="0"/>
        <w:adjustRightInd w:val="0"/>
        <w:spacing w:after="0" w:line="240" w:lineRule="auto"/>
        <w:rPr>
          <w:rFonts w:ascii="Arial" w:hAnsi="Arial" w:cs="Arial"/>
          <w:sz w:val="24"/>
          <w:szCs w:val="24"/>
        </w:rPr>
      </w:pPr>
    </w:p>
    <w:p w:rsidR="00925153" w:rsidRPr="004A61B8" w:rsidRDefault="004A61B8" w:rsidP="00925153">
      <w:pPr>
        <w:numPr>
          <w:ilvl w:val="1"/>
          <w:numId w:val="4"/>
        </w:numPr>
        <w:tabs>
          <w:tab w:val="left" w:pos="3600"/>
          <w:tab w:val="left" w:pos="9360"/>
        </w:tabs>
        <w:kinsoku w:val="0"/>
        <w:overflowPunct w:val="0"/>
        <w:autoSpaceDE w:val="0"/>
        <w:autoSpaceDN w:val="0"/>
        <w:adjustRightInd w:val="0"/>
        <w:spacing w:after="0" w:line="240" w:lineRule="auto"/>
        <w:ind w:left="2160"/>
        <w:jc w:val="both"/>
        <w:rPr>
          <w:rFonts w:ascii="Arial" w:hAnsi="Arial" w:cs="Arial"/>
          <w:sz w:val="24"/>
          <w:szCs w:val="24"/>
        </w:rPr>
      </w:pPr>
      <w:r w:rsidRPr="004A61B8">
        <w:rPr>
          <w:rFonts w:ascii="Arial" w:hAnsi="Arial" w:cs="Arial"/>
          <w:sz w:val="24"/>
          <w:szCs w:val="24"/>
        </w:rPr>
        <w:t>Follow all ADA</w:t>
      </w:r>
      <w:r w:rsidR="00925153" w:rsidRPr="004A61B8">
        <w:rPr>
          <w:rFonts w:ascii="Arial" w:hAnsi="Arial" w:cs="Arial"/>
          <w:sz w:val="24"/>
          <w:szCs w:val="24"/>
        </w:rPr>
        <w:t xml:space="preserve"> guidelines </w:t>
      </w:r>
      <w:r w:rsidRPr="004A61B8">
        <w:rPr>
          <w:rFonts w:ascii="Arial" w:hAnsi="Arial" w:cs="Arial"/>
          <w:sz w:val="24"/>
          <w:szCs w:val="24"/>
        </w:rPr>
        <w:t xml:space="preserve">as established in the most recent version of the PROWAG and </w:t>
      </w:r>
      <w:proofErr w:type="spellStart"/>
      <w:r w:rsidRPr="004A61B8">
        <w:rPr>
          <w:rFonts w:ascii="Arial" w:hAnsi="Arial" w:cs="Arial"/>
          <w:sz w:val="24"/>
          <w:szCs w:val="24"/>
        </w:rPr>
        <w:t>MoDOT</w:t>
      </w:r>
      <w:proofErr w:type="spellEnd"/>
      <w:r w:rsidRPr="004A61B8">
        <w:rPr>
          <w:rFonts w:ascii="Arial" w:hAnsi="Arial" w:cs="Arial"/>
          <w:sz w:val="24"/>
          <w:szCs w:val="24"/>
        </w:rPr>
        <w:t xml:space="preserve"> EPG.</w:t>
      </w:r>
    </w:p>
    <w:p w:rsidR="006B147C" w:rsidRPr="00621032" w:rsidRDefault="006B147C" w:rsidP="006B147C">
      <w:pPr>
        <w:tabs>
          <w:tab w:val="left" w:pos="3600"/>
        </w:tabs>
        <w:kinsoku w:val="0"/>
        <w:overflowPunct w:val="0"/>
        <w:autoSpaceDE w:val="0"/>
        <w:autoSpaceDN w:val="0"/>
        <w:adjustRightInd w:val="0"/>
        <w:spacing w:after="0" w:line="240" w:lineRule="auto"/>
        <w:jc w:val="both"/>
        <w:rPr>
          <w:rFonts w:ascii="Arial" w:hAnsi="Arial" w:cs="Arial"/>
          <w:sz w:val="24"/>
          <w:szCs w:val="24"/>
        </w:rPr>
      </w:pPr>
    </w:p>
    <w:p w:rsidR="00925153" w:rsidRDefault="00925153" w:rsidP="00925153">
      <w:pPr>
        <w:numPr>
          <w:ilvl w:val="1"/>
          <w:numId w:val="4"/>
        </w:numPr>
        <w:tabs>
          <w:tab w:val="left" w:pos="3600"/>
        </w:tabs>
        <w:kinsoku w:val="0"/>
        <w:overflowPunct w:val="0"/>
        <w:autoSpaceDE w:val="0"/>
        <w:autoSpaceDN w:val="0"/>
        <w:adjustRightInd w:val="0"/>
        <w:spacing w:after="0" w:line="240" w:lineRule="auto"/>
        <w:ind w:left="2160"/>
        <w:jc w:val="both"/>
        <w:rPr>
          <w:rFonts w:ascii="Arial" w:hAnsi="Arial" w:cs="Arial"/>
          <w:sz w:val="24"/>
          <w:szCs w:val="24"/>
        </w:rPr>
      </w:pPr>
      <w:r w:rsidRPr="00621032">
        <w:rPr>
          <w:rFonts w:ascii="Arial" w:hAnsi="Arial" w:cs="Arial"/>
          <w:sz w:val="24"/>
          <w:szCs w:val="24"/>
        </w:rPr>
        <w:t>Evaluate</w:t>
      </w:r>
      <w:r w:rsidRPr="00621032">
        <w:rPr>
          <w:rFonts w:ascii="Arial" w:hAnsi="Arial" w:cs="Arial"/>
          <w:spacing w:val="44"/>
          <w:sz w:val="24"/>
          <w:szCs w:val="24"/>
        </w:rPr>
        <w:t xml:space="preserve"> </w:t>
      </w:r>
      <w:r w:rsidR="004A61B8">
        <w:rPr>
          <w:rFonts w:ascii="Arial" w:hAnsi="Arial" w:cs="Arial"/>
          <w:sz w:val="24"/>
          <w:szCs w:val="24"/>
        </w:rPr>
        <w:t>all</w:t>
      </w:r>
      <w:r w:rsidRPr="00621032">
        <w:rPr>
          <w:rFonts w:ascii="Arial" w:hAnsi="Arial" w:cs="Arial"/>
          <w:spacing w:val="41"/>
          <w:sz w:val="24"/>
          <w:szCs w:val="24"/>
        </w:rPr>
        <w:t xml:space="preserve"> </w:t>
      </w:r>
      <w:r w:rsidRPr="00621032">
        <w:rPr>
          <w:rFonts w:ascii="Arial" w:hAnsi="Arial" w:cs="Arial"/>
          <w:sz w:val="24"/>
          <w:szCs w:val="24"/>
        </w:rPr>
        <w:t>existing</w:t>
      </w:r>
      <w:r w:rsidRPr="00621032">
        <w:rPr>
          <w:rFonts w:ascii="Arial" w:hAnsi="Arial" w:cs="Arial"/>
          <w:spacing w:val="41"/>
          <w:sz w:val="24"/>
          <w:szCs w:val="24"/>
        </w:rPr>
        <w:t xml:space="preserve"> </w:t>
      </w:r>
      <w:r w:rsidR="004A61B8">
        <w:rPr>
          <w:rFonts w:ascii="Arial" w:hAnsi="Arial" w:cs="Arial"/>
          <w:sz w:val="24"/>
          <w:szCs w:val="24"/>
        </w:rPr>
        <w:t>pedestrian facilities for</w:t>
      </w:r>
      <w:r w:rsidRPr="00621032">
        <w:rPr>
          <w:rFonts w:ascii="Arial" w:hAnsi="Arial" w:cs="Arial"/>
          <w:spacing w:val="-1"/>
          <w:sz w:val="24"/>
          <w:szCs w:val="24"/>
        </w:rPr>
        <w:t xml:space="preserve"> </w:t>
      </w:r>
      <w:r w:rsidRPr="00621032">
        <w:rPr>
          <w:rFonts w:ascii="Arial" w:hAnsi="Arial" w:cs="Arial"/>
          <w:sz w:val="24"/>
          <w:szCs w:val="24"/>
        </w:rPr>
        <w:t>compliance</w:t>
      </w:r>
      <w:r w:rsidRPr="00621032">
        <w:rPr>
          <w:rFonts w:ascii="Arial" w:hAnsi="Arial" w:cs="Arial"/>
          <w:spacing w:val="-1"/>
          <w:sz w:val="24"/>
          <w:szCs w:val="24"/>
        </w:rPr>
        <w:t xml:space="preserve"> </w:t>
      </w:r>
      <w:r w:rsidRPr="00621032">
        <w:rPr>
          <w:rFonts w:ascii="Arial" w:hAnsi="Arial" w:cs="Arial"/>
          <w:sz w:val="24"/>
          <w:szCs w:val="24"/>
        </w:rPr>
        <w:t>with</w:t>
      </w:r>
      <w:r w:rsidRPr="00621032">
        <w:rPr>
          <w:rFonts w:ascii="Arial" w:hAnsi="Arial" w:cs="Arial"/>
          <w:spacing w:val="1"/>
          <w:sz w:val="24"/>
          <w:szCs w:val="24"/>
        </w:rPr>
        <w:t xml:space="preserve"> </w:t>
      </w:r>
      <w:r w:rsidRPr="00621032">
        <w:rPr>
          <w:rFonts w:ascii="Arial" w:hAnsi="Arial" w:cs="Arial"/>
          <w:sz w:val="24"/>
          <w:szCs w:val="24"/>
        </w:rPr>
        <w:t>ADA</w:t>
      </w:r>
      <w:r w:rsidRPr="00621032">
        <w:rPr>
          <w:rFonts w:ascii="Arial" w:hAnsi="Arial" w:cs="Arial"/>
          <w:spacing w:val="1"/>
          <w:sz w:val="24"/>
          <w:szCs w:val="24"/>
        </w:rPr>
        <w:t xml:space="preserve"> </w:t>
      </w:r>
      <w:r w:rsidRPr="00621032">
        <w:rPr>
          <w:rFonts w:ascii="Arial" w:hAnsi="Arial" w:cs="Arial"/>
          <w:sz w:val="24"/>
          <w:szCs w:val="24"/>
        </w:rPr>
        <w:t>standards.</w:t>
      </w:r>
      <w:r w:rsidR="00157000">
        <w:rPr>
          <w:rFonts w:ascii="Arial" w:hAnsi="Arial" w:cs="Arial"/>
          <w:sz w:val="24"/>
          <w:szCs w:val="24"/>
        </w:rPr>
        <w:t xml:space="preserve">  Any sections in compliance that are found to not need replacement shall have an ADA Checklist completed.</w:t>
      </w:r>
    </w:p>
    <w:p w:rsidR="006B147C" w:rsidRPr="00621032" w:rsidRDefault="006B147C" w:rsidP="006B147C">
      <w:pPr>
        <w:tabs>
          <w:tab w:val="left" w:pos="3600"/>
        </w:tabs>
        <w:kinsoku w:val="0"/>
        <w:overflowPunct w:val="0"/>
        <w:autoSpaceDE w:val="0"/>
        <w:autoSpaceDN w:val="0"/>
        <w:adjustRightInd w:val="0"/>
        <w:spacing w:after="0" w:line="240" w:lineRule="auto"/>
        <w:jc w:val="both"/>
        <w:rPr>
          <w:rFonts w:ascii="Arial" w:hAnsi="Arial" w:cs="Arial"/>
          <w:sz w:val="24"/>
          <w:szCs w:val="24"/>
        </w:rPr>
      </w:pPr>
    </w:p>
    <w:p w:rsidR="00C919F7" w:rsidRDefault="00925153" w:rsidP="00C919F7">
      <w:pPr>
        <w:numPr>
          <w:ilvl w:val="1"/>
          <w:numId w:val="4"/>
        </w:numPr>
        <w:tabs>
          <w:tab w:val="left" w:pos="3600"/>
        </w:tabs>
        <w:kinsoku w:val="0"/>
        <w:overflowPunct w:val="0"/>
        <w:autoSpaceDE w:val="0"/>
        <w:autoSpaceDN w:val="0"/>
        <w:adjustRightInd w:val="0"/>
        <w:spacing w:after="0" w:line="240" w:lineRule="auto"/>
        <w:ind w:left="2160"/>
        <w:jc w:val="both"/>
        <w:rPr>
          <w:rFonts w:ascii="Arial" w:hAnsi="Arial" w:cs="Arial"/>
          <w:sz w:val="24"/>
          <w:szCs w:val="24"/>
        </w:rPr>
      </w:pPr>
      <w:r w:rsidRPr="00621032">
        <w:rPr>
          <w:rFonts w:ascii="Arial" w:hAnsi="Arial" w:cs="Arial"/>
          <w:sz w:val="24"/>
          <w:szCs w:val="24"/>
        </w:rPr>
        <w:t>Evaluate</w:t>
      </w:r>
      <w:r w:rsidRPr="00621032">
        <w:rPr>
          <w:rFonts w:ascii="Arial" w:hAnsi="Arial" w:cs="Arial"/>
          <w:spacing w:val="3"/>
          <w:sz w:val="24"/>
          <w:szCs w:val="24"/>
        </w:rPr>
        <w:t xml:space="preserve"> </w:t>
      </w:r>
      <w:r w:rsidRPr="00621032">
        <w:rPr>
          <w:rFonts w:ascii="Arial" w:hAnsi="Arial" w:cs="Arial"/>
          <w:sz w:val="24"/>
          <w:szCs w:val="24"/>
        </w:rPr>
        <w:t>existing</w:t>
      </w:r>
      <w:r w:rsidRPr="00621032">
        <w:rPr>
          <w:rFonts w:ascii="Arial" w:hAnsi="Arial" w:cs="Arial"/>
          <w:spacing w:val="1"/>
          <w:sz w:val="24"/>
          <w:szCs w:val="24"/>
        </w:rPr>
        <w:t xml:space="preserve"> </w:t>
      </w:r>
      <w:r w:rsidRPr="00621032">
        <w:rPr>
          <w:rFonts w:ascii="Arial" w:hAnsi="Arial" w:cs="Arial"/>
          <w:sz w:val="24"/>
          <w:szCs w:val="24"/>
        </w:rPr>
        <w:t>potential</w:t>
      </w:r>
      <w:r w:rsidRPr="00621032">
        <w:rPr>
          <w:rFonts w:ascii="Arial" w:hAnsi="Arial" w:cs="Arial"/>
          <w:spacing w:val="2"/>
          <w:sz w:val="24"/>
          <w:szCs w:val="24"/>
        </w:rPr>
        <w:t xml:space="preserve"> </w:t>
      </w:r>
      <w:r w:rsidRPr="00621032">
        <w:rPr>
          <w:rFonts w:ascii="Arial" w:hAnsi="Arial" w:cs="Arial"/>
          <w:sz w:val="24"/>
          <w:szCs w:val="24"/>
        </w:rPr>
        <w:t>sidewalk</w:t>
      </w:r>
      <w:r w:rsidRPr="00621032">
        <w:rPr>
          <w:rFonts w:ascii="Arial" w:hAnsi="Arial" w:cs="Arial"/>
          <w:spacing w:val="2"/>
          <w:sz w:val="24"/>
          <w:szCs w:val="24"/>
        </w:rPr>
        <w:t xml:space="preserve"> </w:t>
      </w:r>
      <w:r w:rsidRPr="00621032">
        <w:rPr>
          <w:rFonts w:ascii="Arial" w:hAnsi="Arial" w:cs="Arial"/>
          <w:sz w:val="24"/>
          <w:szCs w:val="24"/>
        </w:rPr>
        <w:t>obstructions</w:t>
      </w:r>
      <w:r w:rsidR="004A61B8">
        <w:rPr>
          <w:rFonts w:ascii="Arial" w:hAnsi="Arial" w:cs="Arial"/>
          <w:spacing w:val="2"/>
          <w:sz w:val="24"/>
          <w:szCs w:val="24"/>
        </w:rPr>
        <w:t>.</w:t>
      </w:r>
    </w:p>
    <w:p w:rsidR="00C919F7" w:rsidRPr="00C919F7" w:rsidRDefault="00C919F7" w:rsidP="00C919F7">
      <w:pPr>
        <w:tabs>
          <w:tab w:val="left" w:pos="3600"/>
        </w:tabs>
        <w:kinsoku w:val="0"/>
        <w:overflowPunct w:val="0"/>
        <w:autoSpaceDE w:val="0"/>
        <w:autoSpaceDN w:val="0"/>
        <w:adjustRightInd w:val="0"/>
        <w:spacing w:after="0" w:line="240" w:lineRule="auto"/>
        <w:jc w:val="both"/>
        <w:rPr>
          <w:rFonts w:ascii="Arial" w:hAnsi="Arial" w:cs="Arial"/>
          <w:sz w:val="24"/>
          <w:szCs w:val="24"/>
        </w:rPr>
      </w:pPr>
    </w:p>
    <w:p w:rsidR="00C919F7" w:rsidRDefault="00C919F7" w:rsidP="00925153">
      <w:pPr>
        <w:numPr>
          <w:ilvl w:val="1"/>
          <w:numId w:val="4"/>
        </w:numPr>
        <w:tabs>
          <w:tab w:val="left" w:pos="3600"/>
        </w:tabs>
        <w:kinsoku w:val="0"/>
        <w:overflowPunct w:val="0"/>
        <w:autoSpaceDE w:val="0"/>
        <w:autoSpaceDN w:val="0"/>
        <w:adjustRightInd w:val="0"/>
        <w:spacing w:after="0" w:line="240" w:lineRule="auto"/>
        <w:ind w:left="2160"/>
        <w:jc w:val="both"/>
        <w:rPr>
          <w:rFonts w:ascii="Arial" w:hAnsi="Arial" w:cs="Arial"/>
          <w:sz w:val="24"/>
          <w:szCs w:val="24"/>
        </w:rPr>
      </w:pPr>
      <w:r>
        <w:rPr>
          <w:rFonts w:ascii="Arial" w:hAnsi="Arial" w:cs="Arial"/>
          <w:sz w:val="24"/>
          <w:szCs w:val="24"/>
        </w:rPr>
        <w:t>Collect sufficient survey data to determine the location of existing facilities, utilities, and obstructions.  Data should also be collected to complete all design aspects required in the preparation of preliminary and final plans.</w:t>
      </w:r>
    </w:p>
    <w:p w:rsidR="006B147C" w:rsidRPr="00621032" w:rsidRDefault="006B147C" w:rsidP="006B147C">
      <w:pPr>
        <w:tabs>
          <w:tab w:val="left" w:pos="3600"/>
        </w:tabs>
        <w:kinsoku w:val="0"/>
        <w:overflowPunct w:val="0"/>
        <w:autoSpaceDE w:val="0"/>
        <w:autoSpaceDN w:val="0"/>
        <w:adjustRightInd w:val="0"/>
        <w:spacing w:after="0" w:line="240" w:lineRule="auto"/>
        <w:jc w:val="both"/>
        <w:rPr>
          <w:rFonts w:ascii="Arial" w:hAnsi="Arial" w:cs="Arial"/>
          <w:sz w:val="24"/>
          <w:szCs w:val="24"/>
        </w:rPr>
      </w:pPr>
    </w:p>
    <w:p w:rsidR="00925153" w:rsidRDefault="00925153" w:rsidP="00925153">
      <w:pPr>
        <w:numPr>
          <w:ilvl w:val="1"/>
          <w:numId w:val="4"/>
        </w:numPr>
        <w:tabs>
          <w:tab w:val="left" w:pos="3600"/>
          <w:tab w:val="left" w:pos="9360"/>
        </w:tabs>
        <w:kinsoku w:val="0"/>
        <w:overflowPunct w:val="0"/>
        <w:autoSpaceDE w:val="0"/>
        <w:autoSpaceDN w:val="0"/>
        <w:adjustRightInd w:val="0"/>
        <w:spacing w:after="0" w:line="240" w:lineRule="auto"/>
        <w:ind w:left="2160"/>
        <w:jc w:val="both"/>
        <w:rPr>
          <w:rFonts w:ascii="Arial" w:hAnsi="Arial" w:cs="Arial"/>
          <w:sz w:val="24"/>
          <w:szCs w:val="24"/>
        </w:rPr>
      </w:pPr>
      <w:r w:rsidRPr="00621032">
        <w:rPr>
          <w:rFonts w:ascii="Arial" w:hAnsi="Arial" w:cs="Arial"/>
          <w:sz w:val="24"/>
          <w:szCs w:val="24"/>
        </w:rPr>
        <w:t>Prepare on an aerial showing the</w:t>
      </w:r>
      <w:r w:rsidRPr="00621032">
        <w:rPr>
          <w:rFonts w:ascii="Arial" w:hAnsi="Arial" w:cs="Arial"/>
          <w:spacing w:val="18"/>
          <w:sz w:val="24"/>
          <w:szCs w:val="24"/>
        </w:rPr>
        <w:t xml:space="preserve"> </w:t>
      </w:r>
      <w:r w:rsidRPr="00621032">
        <w:rPr>
          <w:rFonts w:ascii="Arial" w:hAnsi="Arial" w:cs="Arial"/>
          <w:sz w:val="24"/>
          <w:szCs w:val="24"/>
        </w:rPr>
        <w:t xml:space="preserve">preliminary layout of sidewalks and </w:t>
      </w:r>
      <w:r w:rsidR="004A61B8">
        <w:rPr>
          <w:rFonts w:ascii="Arial" w:hAnsi="Arial" w:cs="Arial"/>
          <w:sz w:val="24"/>
          <w:szCs w:val="24"/>
        </w:rPr>
        <w:t>curb</w:t>
      </w:r>
      <w:r w:rsidRPr="00621032">
        <w:rPr>
          <w:rFonts w:ascii="Arial" w:hAnsi="Arial" w:cs="Arial"/>
          <w:sz w:val="24"/>
          <w:szCs w:val="24"/>
        </w:rPr>
        <w:t xml:space="preserve"> ramps.</w:t>
      </w:r>
    </w:p>
    <w:p w:rsidR="006B147C" w:rsidRPr="00621032" w:rsidRDefault="006B147C" w:rsidP="006B147C">
      <w:pPr>
        <w:tabs>
          <w:tab w:val="left" w:pos="3600"/>
          <w:tab w:val="left" w:pos="9360"/>
        </w:tabs>
        <w:kinsoku w:val="0"/>
        <w:overflowPunct w:val="0"/>
        <w:autoSpaceDE w:val="0"/>
        <w:autoSpaceDN w:val="0"/>
        <w:adjustRightInd w:val="0"/>
        <w:spacing w:after="0" w:line="240" w:lineRule="auto"/>
        <w:jc w:val="both"/>
        <w:rPr>
          <w:rFonts w:ascii="Arial" w:hAnsi="Arial" w:cs="Arial"/>
          <w:sz w:val="24"/>
          <w:szCs w:val="24"/>
        </w:rPr>
      </w:pPr>
    </w:p>
    <w:p w:rsidR="00B522A4" w:rsidRDefault="00925153" w:rsidP="00BB76DC">
      <w:pPr>
        <w:numPr>
          <w:ilvl w:val="1"/>
          <w:numId w:val="4"/>
        </w:numPr>
        <w:tabs>
          <w:tab w:val="left" w:pos="3600"/>
        </w:tabs>
        <w:kinsoku w:val="0"/>
        <w:overflowPunct w:val="0"/>
        <w:autoSpaceDE w:val="0"/>
        <w:autoSpaceDN w:val="0"/>
        <w:adjustRightInd w:val="0"/>
        <w:spacing w:after="0" w:line="240" w:lineRule="auto"/>
        <w:ind w:left="2160"/>
        <w:jc w:val="both"/>
        <w:rPr>
          <w:rFonts w:ascii="Arial" w:hAnsi="Arial" w:cs="Arial"/>
          <w:sz w:val="24"/>
          <w:szCs w:val="24"/>
        </w:rPr>
      </w:pPr>
      <w:r w:rsidRPr="001339E9">
        <w:rPr>
          <w:rFonts w:ascii="Arial" w:hAnsi="Arial" w:cs="Arial"/>
          <w:sz w:val="24"/>
          <w:szCs w:val="24"/>
        </w:rPr>
        <w:t>Prepare a cost estimate. The CONSULTANT shall prepare the right of way estimate based on the requirements furnished by</w:t>
      </w:r>
      <w:r w:rsidRPr="001339E9">
        <w:rPr>
          <w:rFonts w:ascii="Arial" w:hAnsi="Arial" w:cs="Arial"/>
          <w:spacing w:val="55"/>
          <w:sz w:val="24"/>
          <w:szCs w:val="24"/>
        </w:rPr>
        <w:t xml:space="preserve"> </w:t>
      </w:r>
      <w:r w:rsidRPr="001339E9">
        <w:rPr>
          <w:rFonts w:ascii="Arial" w:hAnsi="Arial" w:cs="Arial"/>
          <w:sz w:val="24"/>
          <w:szCs w:val="24"/>
        </w:rPr>
        <w:t>the COMMISSION.</w:t>
      </w:r>
    </w:p>
    <w:p w:rsidR="00E33341" w:rsidRPr="00E33341" w:rsidRDefault="00E33341" w:rsidP="00E33341">
      <w:pPr>
        <w:tabs>
          <w:tab w:val="left" w:pos="3600"/>
        </w:tabs>
        <w:kinsoku w:val="0"/>
        <w:overflowPunct w:val="0"/>
        <w:autoSpaceDE w:val="0"/>
        <w:autoSpaceDN w:val="0"/>
        <w:adjustRightInd w:val="0"/>
        <w:spacing w:after="0" w:line="240" w:lineRule="auto"/>
        <w:jc w:val="both"/>
        <w:rPr>
          <w:rFonts w:ascii="Arial" w:hAnsi="Arial" w:cs="Arial"/>
          <w:sz w:val="24"/>
          <w:szCs w:val="24"/>
        </w:rPr>
      </w:pPr>
    </w:p>
    <w:p w:rsidR="00925153" w:rsidRPr="00F2447A" w:rsidRDefault="00925153" w:rsidP="00F2447A">
      <w:pPr>
        <w:pStyle w:val="Donna1"/>
      </w:pPr>
      <w:r w:rsidRPr="00F2447A">
        <w:t>A Preliminary Field Check will be arranged with the COMMISSION</w:t>
      </w:r>
      <w:r w:rsidRPr="00F2447A">
        <w:rPr>
          <w:spacing w:val="2"/>
        </w:rPr>
        <w:t xml:space="preserve"> </w:t>
      </w:r>
      <w:r w:rsidRPr="00F2447A">
        <w:t>to discuss design features in the project area.</w:t>
      </w:r>
    </w:p>
    <w:p w:rsidR="00925153" w:rsidRDefault="00925153" w:rsidP="00925153">
      <w:pPr>
        <w:kinsoku w:val="0"/>
        <w:overflowPunct w:val="0"/>
        <w:autoSpaceDE w:val="0"/>
        <w:autoSpaceDN w:val="0"/>
        <w:adjustRightInd w:val="0"/>
        <w:spacing w:after="0" w:line="240" w:lineRule="auto"/>
        <w:rPr>
          <w:rFonts w:ascii="Arial" w:hAnsi="Arial" w:cs="Arial"/>
          <w:sz w:val="26"/>
          <w:szCs w:val="26"/>
        </w:rPr>
      </w:pPr>
    </w:p>
    <w:p w:rsidR="00E33341" w:rsidRDefault="00E33341" w:rsidP="00925153">
      <w:pPr>
        <w:kinsoku w:val="0"/>
        <w:overflowPunct w:val="0"/>
        <w:autoSpaceDE w:val="0"/>
        <w:autoSpaceDN w:val="0"/>
        <w:adjustRightInd w:val="0"/>
        <w:spacing w:after="0" w:line="240" w:lineRule="auto"/>
        <w:rPr>
          <w:rFonts w:ascii="Arial" w:hAnsi="Arial" w:cs="Arial"/>
          <w:sz w:val="26"/>
          <w:szCs w:val="26"/>
        </w:rPr>
      </w:pPr>
    </w:p>
    <w:p w:rsidR="00925153" w:rsidRPr="00BE0649" w:rsidRDefault="00925153" w:rsidP="00925153">
      <w:pPr>
        <w:kinsoku w:val="0"/>
        <w:overflowPunct w:val="0"/>
        <w:autoSpaceDE w:val="0"/>
        <w:autoSpaceDN w:val="0"/>
        <w:adjustRightInd w:val="0"/>
        <w:spacing w:after="0" w:line="240" w:lineRule="auto"/>
        <w:rPr>
          <w:rFonts w:ascii="Arial" w:hAnsi="Arial" w:cs="Arial"/>
          <w:b/>
          <w:bCs/>
          <w:sz w:val="24"/>
          <w:szCs w:val="24"/>
        </w:rPr>
      </w:pPr>
      <w:r w:rsidRPr="00BE0649">
        <w:rPr>
          <w:rFonts w:ascii="Arial" w:hAnsi="Arial" w:cs="Arial"/>
          <w:b/>
          <w:bCs/>
          <w:sz w:val="24"/>
          <w:szCs w:val="24"/>
          <w:u w:val="single"/>
        </w:rPr>
        <w:t>F</w:t>
      </w:r>
      <w:r w:rsidR="00BE0649" w:rsidRPr="00BE0649">
        <w:rPr>
          <w:rFonts w:ascii="Arial" w:hAnsi="Arial" w:cs="Arial"/>
          <w:b/>
          <w:bCs/>
          <w:sz w:val="24"/>
          <w:szCs w:val="24"/>
          <w:u w:val="single"/>
        </w:rPr>
        <w:t>inal ADA</w:t>
      </w:r>
      <w:r w:rsidRPr="00BE0649">
        <w:rPr>
          <w:rFonts w:ascii="Arial" w:hAnsi="Arial" w:cs="Arial"/>
          <w:b/>
          <w:bCs/>
          <w:sz w:val="24"/>
          <w:szCs w:val="24"/>
          <w:u w:val="single"/>
        </w:rPr>
        <w:t xml:space="preserve"> D</w:t>
      </w:r>
      <w:r w:rsidR="00BE0649" w:rsidRPr="00BE0649">
        <w:rPr>
          <w:rFonts w:ascii="Arial" w:hAnsi="Arial" w:cs="Arial"/>
          <w:b/>
          <w:bCs/>
          <w:sz w:val="24"/>
          <w:szCs w:val="24"/>
          <w:u w:val="single"/>
        </w:rPr>
        <w:t>esign</w:t>
      </w:r>
      <w:r w:rsidRPr="00BE0649">
        <w:rPr>
          <w:rFonts w:ascii="Arial" w:hAnsi="Arial" w:cs="Arial"/>
          <w:b/>
          <w:bCs/>
          <w:sz w:val="24"/>
          <w:szCs w:val="24"/>
          <w:u w:val="single"/>
        </w:rPr>
        <w:t xml:space="preserve"> </w:t>
      </w:r>
    </w:p>
    <w:p w:rsidR="00925153" w:rsidRPr="00E13FAE" w:rsidRDefault="00925153" w:rsidP="00925153">
      <w:pPr>
        <w:kinsoku w:val="0"/>
        <w:overflowPunct w:val="0"/>
        <w:autoSpaceDE w:val="0"/>
        <w:autoSpaceDN w:val="0"/>
        <w:adjustRightInd w:val="0"/>
        <w:spacing w:after="0" w:line="240" w:lineRule="auto"/>
        <w:rPr>
          <w:rFonts w:ascii="Arial" w:hAnsi="Arial" w:cs="Arial"/>
          <w:sz w:val="20"/>
          <w:szCs w:val="20"/>
        </w:rPr>
      </w:pPr>
    </w:p>
    <w:p w:rsidR="00925153" w:rsidRPr="004A6781" w:rsidRDefault="00925153" w:rsidP="00925153">
      <w:pPr>
        <w:numPr>
          <w:ilvl w:val="0"/>
          <w:numId w:val="12"/>
        </w:numPr>
        <w:tabs>
          <w:tab w:val="left" w:pos="1440"/>
        </w:tabs>
        <w:kinsoku w:val="0"/>
        <w:overflowPunct w:val="0"/>
        <w:autoSpaceDE w:val="0"/>
        <w:autoSpaceDN w:val="0"/>
        <w:adjustRightInd w:val="0"/>
        <w:spacing w:before="116" w:after="0" w:line="240" w:lineRule="auto"/>
        <w:ind w:left="0" w:right="114" w:firstLine="720"/>
        <w:jc w:val="both"/>
        <w:rPr>
          <w:rFonts w:ascii="Arial" w:hAnsi="Arial" w:cs="Arial"/>
          <w:sz w:val="24"/>
          <w:szCs w:val="24"/>
        </w:rPr>
      </w:pPr>
      <w:r w:rsidRPr="004A6781">
        <w:rPr>
          <w:rFonts w:ascii="Arial" w:hAnsi="Arial" w:cs="Arial"/>
          <w:sz w:val="24"/>
          <w:szCs w:val="24"/>
        </w:rPr>
        <w:t xml:space="preserve">Upon </w:t>
      </w:r>
      <w:r w:rsidR="00AA44A1">
        <w:rPr>
          <w:rFonts w:ascii="Arial" w:hAnsi="Arial" w:cs="Arial"/>
          <w:sz w:val="24"/>
          <w:szCs w:val="24"/>
        </w:rPr>
        <w:t>approval</w:t>
      </w:r>
      <w:r w:rsidRPr="004A6781">
        <w:rPr>
          <w:rFonts w:ascii="Arial" w:hAnsi="Arial" w:cs="Arial"/>
          <w:sz w:val="24"/>
          <w:szCs w:val="24"/>
        </w:rPr>
        <w:t xml:space="preserve"> by COMMISSION, the CONSULTANT shall undertake the following to develop the</w:t>
      </w:r>
      <w:r w:rsidRPr="004A6781">
        <w:rPr>
          <w:rFonts w:ascii="Arial" w:hAnsi="Arial" w:cs="Arial"/>
          <w:spacing w:val="13"/>
          <w:sz w:val="24"/>
          <w:szCs w:val="24"/>
        </w:rPr>
        <w:t xml:space="preserve"> </w:t>
      </w:r>
      <w:r w:rsidRPr="004A6781">
        <w:rPr>
          <w:rFonts w:ascii="Arial" w:hAnsi="Arial" w:cs="Arial"/>
          <w:sz w:val="24"/>
          <w:szCs w:val="24"/>
        </w:rPr>
        <w:t xml:space="preserve">final </w:t>
      </w:r>
      <w:r w:rsidR="00BE0649">
        <w:rPr>
          <w:rFonts w:ascii="Arial" w:hAnsi="Arial" w:cs="Arial"/>
          <w:sz w:val="24"/>
          <w:szCs w:val="24"/>
        </w:rPr>
        <w:t xml:space="preserve">ADA </w:t>
      </w:r>
      <w:r w:rsidRPr="004A6781">
        <w:rPr>
          <w:rFonts w:ascii="Arial" w:hAnsi="Arial" w:cs="Arial"/>
          <w:sz w:val="24"/>
          <w:szCs w:val="24"/>
        </w:rPr>
        <w:t>design phase:</w:t>
      </w:r>
    </w:p>
    <w:p w:rsidR="00925153" w:rsidRPr="004A6781" w:rsidRDefault="00925153" w:rsidP="00925153">
      <w:pPr>
        <w:kinsoku w:val="0"/>
        <w:overflowPunct w:val="0"/>
        <w:autoSpaceDE w:val="0"/>
        <w:autoSpaceDN w:val="0"/>
        <w:adjustRightInd w:val="0"/>
        <w:spacing w:before="11" w:after="0" w:line="240" w:lineRule="auto"/>
        <w:rPr>
          <w:rFonts w:ascii="Arial" w:hAnsi="Arial" w:cs="Arial"/>
          <w:sz w:val="23"/>
          <w:szCs w:val="23"/>
        </w:rPr>
      </w:pPr>
    </w:p>
    <w:p w:rsidR="00925153" w:rsidRDefault="00925153" w:rsidP="00925153">
      <w:pPr>
        <w:numPr>
          <w:ilvl w:val="1"/>
          <w:numId w:val="13"/>
        </w:numPr>
        <w:tabs>
          <w:tab w:val="left" w:pos="3360"/>
        </w:tabs>
        <w:kinsoku w:val="0"/>
        <w:overflowPunct w:val="0"/>
        <w:autoSpaceDE w:val="0"/>
        <w:autoSpaceDN w:val="0"/>
        <w:adjustRightInd w:val="0"/>
        <w:spacing w:after="0" w:line="240" w:lineRule="auto"/>
        <w:ind w:left="2160" w:hanging="720"/>
        <w:rPr>
          <w:rFonts w:ascii="Arial" w:hAnsi="Arial" w:cs="Arial"/>
          <w:sz w:val="24"/>
          <w:szCs w:val="24"/>
        </w:rPr>
      </w:pPr>
      <w:r w:rsidRPr="0000074E">
        <w:rPr>
          <w:rFonts w:ascii="Arial" w:hAnsi="Arial" w:cs="Arial"/>
          <w:sz w:val="24"/>
          <w:szCs w:val="24"/>
        </w:rPr>
        <w:t xml:space="preserve">Design </w:t>
      </w:r>
      <w:r w:rsidR="00BA0AB4">
        <w:rPr>
          <w:rFonts w:ascii="Arial" w:hAnsi="Arial" w:cs="Arial"/>
          <w:sz w:val="24"/>
          <w:szCs w:val="24"/>
        </w:rPr>
        <w:t>curb</w:t>
      </w:r>
      <w:r w:rsidRPr="0000074E">
        <w:rPr>
          <w:rFonts w:ascii="Arial" w:hAnsi="Arial" w:cs="Arial"/>
          <w:sz w:val="24"/>
          <w:szCs w:val="24"/>
        </w:rPr>
        <w:t xml:space="preserve"> ramps at street</w:t>
      </w:r>
      <w:r w:rsidRPr="0000074E">
        <w:rPr>
          <w:rFonts w:ascii="Arial" w:hAnsi="Arial" w:cs="Arial"/>
          <w:spacing w:val="-1"/>
          <w:sz w:val="24"/>
          <w:szCs w:val="24"/>
        </w:rPr>
        <w:t xml:space="preserve"> </w:t>
      </w:r>
      <w:r w:rsidRPr="0000074E">
        <w:rPr>
          <w:rFonts w:ascii="Arial" w:hAnsi="Arial" w:cs="Arial"/>
          <w:sz w:val="24"/>
          <w:szCs w:val="24"/>
        </w:rPr>
        <w:t>intersections.</w:t>
      </w:r>
    </w:p>
    <w:p w:rsidR="004D044D" w:rsidRDefault="004D044D" w:rsidP="004D044D">
      <w:pPr>
        <w:tabs>
          <w:tab w:val="left" w:pos="3360"/>
        </w:tabs>
        <w:kinsoku w:val="0"/>
        <w:overflowPunct w:val="0"/>
        <w:autoSpaceDE w:val="0"/>
        <w:autoSpaceDN w:val="0"/>
        <w:adjustRightInd w:val="0"/>
        <w:spacing w:after="0" w:line="240" w:lineRule="auto"/>
        <w:ind w:left="2160"/>
        <w:rPr>
          <w:rFonts w:ascii="Arial" w:hAnsi="Arial" w:cs="Arial"/>
          <w:sz w:val="24"/>
          <w:szCs w:val="24"/>
        </w:rPr>
      </w:pPr>
    </w:p>
    <w:p w:rsidR="00925153" w:rsidRDefault="0000074E" w:rsidP="00925153">
      <w:pPr>
        <w:numPr>
          <w:ilvl w:val="2"/>
          <w:numId w:val="14"/>
        </w:numPr>
        <w:tabs>
          <w:tab w:val="left" w:pos="3600"/>
        </w:tabs>
        <w:kinsoku w:val="0"/>
        <w:overflowPunct w:val="0"/>
        <w:autoSpaceDE w:val="0"/>
        <w:autoSpaceDN w:val="0"/>
        <w:adjustRightInd w:val="0"/>
        <w:spacing w:after="0" w:line="240" w:lineRule="auto"/>
        <w:ind w:left="2880" w:hanging="720"/>
        <w:rPr>
          <w:rFonts w:ascii="Arial" w:hAnsi="Arial" w:cs="Arial"/>
          <w:sz w:val="24"/>
          <w:szCs w:val="24"/>
        </w:rPr>
      </w:pPr>
      <w:r w:rsidRPr="0000074E">
        <w:rPr>
          <w:rFonts w:ascii="Arial" w:hAnsi="Arial" w:cs="Arial"/>
          <w:sz w:val="24"/>
          <w:szCs w:val="24"/>
        </w:rPr>
        <w:lastRenderedPageBreak/>
        <w:t xml:space="preserve">Include Commission provided </w:t>
      </w:r>
      <w:r w:rsidR="00BA0AB4">
        <w:rPr>
          <w:rFonts w:ascii="Arial" w:hAnsi="Arial" w:cs="Arial"/>
          <w:sz w:val="24"/>
          <w:szCs w:val="24"/>
        </w:rPr>
        <w:t xml:space="preserve">curb </w:t>
      </w:r>
      <w:r w:rsidRPr="0000074E">
        <w:rPr>
          <w:rFonts w:ascii="Arial" w:hAnsi="Arial" w:cs="Arial"/>
          <w:sz w:val="24"/>
          <w:szCs w:val="24"/>
        </w:rPr>
        <w:t>ramp detail standards.</w:t>
      </w:r>
    </w:p>
    <w:p w:rsidR="004D044D" w:rsidRPr="0000074E" w:rsidRDefault="004D044D" w:rsidP="004D044D">
      <w:pPr>
        <w:tabs>
          <w:tab w:val="left" w:pos="3600"/>
        </w:tabs>
        <w:kinsoku w:val="0"/>
        <w:overflowPunct w:val="0"/>
        <w:autoSpaceDE w:val="0"/>
        <w:autoSpaceDN w:val="0"/>
        <w:adjustRightInd w:val="0"/>
        <w:spacing w:after="0" w:line="240" w:lineRule="auto"/>
        <w:ind w:left="2880"/>
        <w:rPr>
          <w:rFonts w:ascii="Arial" w:hAnsi="Arial" w:cs="Arial"/>
          <w:sz w:val="24"/>
          <w:szCs w:val="24"/>
        </w:rPr>
      </w:pPr>
    </w:p>
    <w:p w:rsidR="00925153" w:rsidRDefault="00925153" w:rsidP="00925153">
      <w:pPr>
        <w:numPr>
          <w:ilvl w:val="2"/>
          <w:numId w:val="14"/>
        </w:numPr>
        <w:tabs>
          <w:tab w:val="left" w:pos="3600"/>
        </w:tabs>
        <w:kinsoku w:val="0"/>
        <w:overflowPunct w:val="0"/>
        <w:autoSpaceDE w:val="0"/>
        <w:autoSpaceDN w:val="0"/>
        <w:adjustRightInd w:val="0"/>
        <w:spacing w:after="0" w:line="240" w:lineRule="auto"/>
        <w:ind w:left="2880" w:hanging="720"/>
        <w:rPr>
          <w:rFonts w:ascii="Arial" w:hAnsi="Arial" w:cs="Arial"/>
          <w:sz w:val="24"/>
          <w:szCs w:val="24"/>
        </w:rPr>
      </w:pPr>
      <w:r w:rsidRPr="0000074E">
        <w:rPr>
          <w:rFonts w:ascii="Arial" w:hAnsi="Arial" w:cs="Arial"/>
          <w:sz w:val="24"/>
          <w:szCs w:val="24"/>
        </w:rPr>
        <w:t xml:space="preserve">Provide special details, as needed, for </w:t>
      </w:r>
      <w:r w:rsidR="00BA0AB4">
        <w:rPr>
          <w:rFonts w:ascii="Arial" w:hAnsi="Arial" w:cs="Arial"/>
          <w:sz w:val="24"/>
          <w:szCs w:val="24"/>
        </w:rPr>
        <w:t>curb r</w:t>
      </w:r>
      <w:r w:rsidRPr="0000074E">
        <w:rPr>
          <w:rFonts w:ascii="Arial" w:hAnsi="Arial" w:cs="Arial"/>
          <w:sz w:val="24"/>
          <w:szCs w:val="24"/>
        </w:rPr>
        <w:t>amps.</w:t>
      </w:r>
    </w:p>
    <w:p w:rsidR="004D044D" w:rsidRPr="0000074E" w:rsidRDefault="004D044D" w:rsidP="004D044D">
      <w:pPr>
        <w:tabs>
          <w:tab w:val="left" w:pos="3600"/>
        </w:tabs>
        <w:kinsoku w:val="0"/>
        <w:overflowPunct w:val="0"/>
        <w:autoSpaceDE w:val="0"/>
        <w:autoSpaceDN w:val="0"/>
        <w:adjustRightInd w:val="0"/>
        <w:spacing w:after="0" w:line="240" w:lineRule="auto"/>
        <w:rPr>
          <w:rFonts w:ascii="Arial" w:hAnsi="Arial" w:cs="Arial"/>
          <w:sz w:val="24"/>
          <w:szCs w:val="24"/>
        </w:rPr>
      </w:pPr>
    </w:p>
    <w:p w:rsidR="00925153" w:rsidRDefault="00925153" w:rsidP="00925153">
      <w:pPr>
        <w:numPr>
          <w:ilvl w:val="1"/>
          <w:numId w:val="13"/>
        </w:numPr>
        <w:tabs>
          <w:tab w:val="left" w:pos="3428"/>
        </w:tabs>
        <w:kinsoku w:val="0"/>
        <w:overflowPunct w:val="0"/>
        <w:autoSpaceDE w:val="0"/>
        <w:autoSpaceDN w:val="0"/>
        <w:adjustRightInd w:val="0"/>
        <w:spacing w:after="0" w:line="240" w:lineRule="auto"/>
        <w:ind w:left="2160" w:hanging="720"/>
        <w:rPr>
          <w:rFonts w:ascii="Arial" w:hAnsi="Arial" w:cs="Arial"/>
          <w:sz w:val="24"/>
          <w:szCs w:val="24"/>
        </w:rPr>
      </w:pPr>
      <w:r w:rsidRPr="0000074E">
        <w:rPr>
          <w:rFonts w:ascii="Arial" w:hAnsi="Arial" w:cs="Arial"/>
          <w:sz w:val="24"/>
          <w:szCs w:val="24"/>
        </w:rPr>
        <w:t>Design sidewalk through</w:t>
      </w:r>
      <w:r w:rsidRPr="0000074E">
        <w:rPr>
          <w:rFonts w:ascii="Arial" w:hAnsi="Arial" w:cs="Arial"/>
          <w:spacing w:val="2"/>
          <w:sz w:val="24"/>
          <w:szCs w:val="24"/>
        </w:rPr>
        <w:t xml:space="preserve"> </w:t>
      </w:r>
      <w:r w:rsidRPr="0000074E">
        <w:rPr>
          <w:rFonts w:ascii="Arial" w:hAnsi="Arial" w:cs="Arial"/>
          <w:sz w:val="24"/>
          <w:szCs w:val="24"/>
        </w:rPr>
        <w:t>driveways.</w:t>
      </w:r>
    </w:p>
    <w:p w:rsidR="004D044D" w:rsidRPr="0000074E" w:rsidRDefault="004D044D" w:rsidP="004D044D">
      <w:pPr>
        <w:tabs>
          <w:tab w:val="left" w:pos="3428"/>
        </w:tabs>
        <w:kinsoku w:val="0"/>
        <w:overflowPunct w:val="0"/>
        <w:autoSpaceDE w:val="0"/>
        <w:autoSpaceDN w:val="0"/>
        <w:adjustRightInd w:val="0"/>
        <w:spacing w:after="0" w:line="240" w:lineRule="auto"/>
        <w:ind w:left="2160"/>
        <w:rPr>
          <w:rFonts w:ascii="Arial" w:hAnsi="Arial" w:cs="Arial"/>
          <w:sz w:val="24"/>
          <w:szCs w:val="24"/>
        </w:rPr>
      </w:pPr>
    </w:p>
    <w:p w:rsidR="00925153" w:rsidRDefault="0000074E" w:rsidP="00925153">
      <w:pPr>
        <w:numPr>
          <w:ilvl w:val="2"/>
          <w:numId w:val="15"/>
        </w:numPr>
        <w:tabs>
          <w:tab w:val="left" w:pos="2880"/>
        </w:tabs>
        <w:kinsoku w:val="0"/>
        <w:overflowPunct w:val="0"/>
        <w:autoSpaceDE w:val="0"/>
        <w:autoSpaceDN w:val="0"/>
        <w:adjustRightInd w:val="0"/>
        <w:spacing w:after="0" w:line="240" w:lineRule="auto"/>
        <w:ind w:left="2880" w:hanging="720"/>
        <w:rPr>
          <w:rFonts w:ascii="Arial" w:hAnsi="Arial" w:cs="Arial"/>
          <w:sz w:val="24"/>
          <w:szCs w:val="24"/>
        </w:rPr>
      </w:pPr>
      <w:r w:rsidRPr="0000074E">
        <w:rPr>
          <w:rFonts w:ascii="Arial" w:hAnsi="Arial" w:cs="Arial"/>
          <w:sz w:val="24"/>
          <w:szCs w:val="24"/>
        </w:rPr>
        <w:t>Include Commission provided driveway detail standards.</w:t>
      </w:r>
    </w:p>
    <w:p w:rsidR="004D044D" w:rsidRPr="0000074E" w:rsidRDefault="004D044D" w:rsidP="004D044D">
      <w:pPr>
        <w:tabs>
          <w:tab w:val="left" w:pos="2880"/>
        </w:tabs>
        <w:kinsoku w:val="0"/>
        <w:overflowPunct w:val="0"/>
        <w:autoSpaceDE w:val="0"/>
        <w:autoSpaceDN w:val="0"/>
        <w:adjustRightInd w:val="0"/>
        <w:spacing w:after="0" w:line="240" w:lineRule="auto"/>
        <w:ind w:left="2880"/>
        <w:rPr>
          <w:rFonts w:ascii="Arial" w:hAnsi="Arial" w:cs="Arial"/>
          <w:sz w:val="24"/>
          <w:szCs w:val="24"/>
        </w:rPr>
      </w:pPr>
    </w:p>
    <w:p w:rsidR="00925153" w:rsidRDefault="00925153" w:rsidP="00925153">
      <w:pPr>
        <w:numPr>
          <w:ilvl w:val="2"/>
          <w:numId w:val="15"/>
        </w:numPr>
        <w:tabs>
          <w:tab w:val="left" w:pos="2880"/>
        </w:tabs>
        <w:kinsoku w:val="0"/>
        <w:overflowPunct w:val="0"/>
        <w:autoSpaceDE w:val="0"/>
        <w:autoSpaceDN w:val="0"/>
        <w:adjustRightInd w:val="0"/>
        <w:spacing w:after="0" w:line="240" w:lineRule="auto"/>
        <w:ind w:left="2880" w:hanging="720"/>
        <w:rPr>
          <w:rFonts w:ascii="Arial" w:hAnsi="Arial" w:cs="Arial"/>
          <w:sz w:val="24"/>
          <w:szCs w:val="24"/>
        </w:rPr>
      </w:pPr>
      <w:r w:rsidRPr="0000074E">
        <w:rPr>
          <w:rFonts w:ascii="Arial" w:hAnsi="Arial" w:cs="Arial"/>
          <w:sz w:val="24"/>
          <w:szCs w:val="24"/>
        </w:rPr>
        <w:t>Provide special details, as needed, for sidewalk</w:t>
      </w:r>
      <w:r w:rsidRPr="0000074E">
        <w:rPr>
          <w:rFonts w:ascii="Arial" w:hAnsi="Arial" w:cs="Arial"/>
          <w:spacing w:val="-6"/>
          <w:sz w:val="24"/>
          <w:szCs w:val="24"/>
        </w:rPr>
        <w:t xml:space="preserve"> </w:t>
      </w:r>
      <w:r w:rsidRPr="0000074E">
        <w:rPr>
          <w:rFonts w:ascii="Arial" w:hAnsi="Arial" w:cs="Arial"/>
          <w:sz w:val="24"/>
          <w:szCs w:val="24"/>
        </w:rPr>
        <w:t>transitions.</w:t>
      </w:r>
    </w:p>
    <w:p w:rsidR="004D044D" w:rsidRPr="0000074E" w:rsidRDefault="004D044D" w:rsidP="004D044D">
      <w:pPr>
        <w:tabs>
          <w:tab w:val="left" w:pos="2880"/>
        </w:tabs>
        <w:kinsoku w:val="0"/>
        <w:overflowPunct w:val="0"/>
        <w:autoSpaceDE w:val="0"/>
        <w:autoSpaceDN w:val="0"/>
        <w:adjustRightInd w:val="0"/>
        <w:spacing w:after="0" w:line="240" w:lineRule="auto"/>
        <w:ind w:left="2880"/>
        <w:rPr>
          <w:rFonts w:ascii="Arial" w:hAnsi="Arial" w:cs="Arial"/>
          <w:sz w:val="24"/>
          <w:szCs w:val="24"/>
        </w:rPr>
      </w:pPr>
    </w:p>
    <w:p w:rsidR="00925153" w:rsidRDefault="00925153" w:rsidP="00925153">
      <w:pPr>
        <w:numPr>
          <w:ilvl w:val="2"/>
          <w:numId w:val="15"/>
        </w:numPr>
        <w:tabs>
          <w:tab w:val="left" w:pos="2880"/>
        </w:tabs>
        <w:kinsoku w:val="0"/>
        <w:overflowPunct w:val="0"/>
        <w:autoSpaceDE w:val="0"/>
        <w:autoSpaceDN w:val="0"/>
        <w:adjustRightInd w:val="0"/>
        <w:spacing w:after="0" w:line="240" w:lineRule="auto"/>
        <w:ind w:left="2880" w:right="116" w:hanging="720"/>
        <w:rPr>
          <w:rFonts w:ascii="Arial" w:hAnsi="Arial" w:cs="Arial"/>
          <w:sz w:val="24"/>
          <w:szCs w:val="24"/>
        </w:rPr>
      </w:pPr>
      <w:r w:rsidRPr="0000074E">
        <w:rPr>
          <w:rFonts w:ascii="Arial" w:hAnsi="Arial" w:cs="Arial"/>
          <w:sz w:val="24"/>
          <w:szCs w:val="24"/>
        </w:rPr>
        <w:t>Provide design of driveways to maintain 2%</w:t>
      </w:r>
      <w:r w:rsidR="00560312">
        <w:rPr>
          <w:rFonts w:ascii="Arial" w:hAnsi="Arial" w:cs="Arial"/>
          <w:sz w:val="24"/>
          <w:szCs w:val="24"/>
        </w:rPr>
        <w:t xml:space="preserve"> maximum</w:t>
      </w:r>
      <w:r w:rsidRPr="0000074E">
        <w:rPr>
          <w:rFonts w:ascii="Arial" w:hAnsi="Arial" w:cs="Arial"/>
          <w:sz w:val="24"/>
          <w:szCs w:val="24"/>
        </w:rPr>
        <w:t xml:space="preserve"> cross slope</w:t>
      </w:r>
      <w:r w:rsidR="00106868">
        <w:rPr>
          <w:rFonts w:ascii="Arial" w:hAnsi="Arial" w:cs="Arial"/>
          <w:sz w:val="24"/>
          <w:szCs w:val="24"/>
        </w:rPr>
        <w:t xml:space="preserve"> for the sidewalk crossing</w:t>
      </w:r>
      <w:r w:rsidRPr="0000074E">
        <w:rPr>
          <w:rFonts w:ascii="Arial" w:hAnsi="Arial" w:cs="Arial"/>
          <w:sz w:val="24"/>
          <w:szCs w:val="24"/>
        </w:rPr>
        <w:t>.</w:t>
      </w:r>
    </w:p>
    <w:p w:rsidR="004D044D" w:rsidRPr="0000074E" w:rsidRDefault="004D044D" w:rsidP="004D044D">
      <w:pPr>
        <w:tabs>
          <w:tab w:val="left" w:pos="2880"/>
        </w:tabs>
        <w:kinsoku w:val="0"/>
        <w:overflowPunct w:val="0"/>
        <w:autoSpaceDE w:val="0"/>
        <w:autoSpaceDN w:val="0"/>
        <w:adjustRightInd w:val="0"/>
        <w:spacing w:after="0" w:line="240" w:lineRule="auto"/>
        <w:ind w:left="2880" w:right="116"/>
        <w:rPr>
          <w:rFonts w:ascii="Arial" w:hAnsi="Arial" w:cs="Arial"/>
          <w:sz w:val="24"/>
          <w:szCs w:val="24"/>
        </w:rPr>
      </w:pPr>
    </w:p>
    <w:p w:rsidR="00925153" w:rsidRDefault="00925153" w:rsidP="00925153">
      <w:pPr>
        <w:numPr>
          <w:ilvl w:val="1"/>
          <w:numId w:val="13"/>
        </w:numPr>
        <w:tabs>
          <w:tab w:val="left" w:pos="3360"/>
        </w:tabs>
        <w:kinsoku w:val="0"/>
        <w:overflowPunct w:val="0"/>
        <w:autoSpaceDE w:val="0"/>
        <w:autoSpaceDN w:val="0"/>
        <w:adjustRightInd w:val="0"/>
        <w:spacing w:after="0" w:line="240" w:lineRule="auto"/>
        <w:ind w:left="2160" w:hanging="720"/>
        <w:rPr>
          <w:rFonts w:ascii="Arial" w:hAnsi="Arial" w:cs="Arial"/>
          <w:sz w:val="24"/>
          <w:szCs w:val="24"/>
        </w:rPr>
      </w:pPr>
      <w:r w:rsidRPr="004A6781">
        <w:rPr>
          <w:rFonts w:ascii="Arial" w:hAnsi="Arial" w:cs="Arial"/>
          <w:sz w:val="24"/>
          <w:szCs w:val="24"/>
        </w:rPr>
        <w:t>Provide signing plans</w:t>
      </w:r>
      <w:r w:rsidR="00BA0AB4">
        <w:rPr>
          <w:rFonts w:ascii="Arial" w:hAnsi="Arial" w:cs="Arial"/>
          <w:sz w:val="24"/>
          <w:szCs w:val="24"/>
        </w:rPr>
        <w:t>.</w:t>
      </w:r>
    </w:p>
    <w:p w:rsidR="004D044D" w:rsidRPr="004A6781" w:rsidRDefault="004D044D" w:rsidP="004D044D">
      <w:pPr>
        <w:tabs>
          <w:tab w:val="left" w:pos="3360"/>
        </w:tabs>
        <w:kinsoku w:val="0"/>
        <w:overflowPunct w:val="0"/>
        <w:autoSpaceDE w:val="0"/>
        <w:autoSpaceDN w:val="0"/>
        <w:adjustRightInd w:val="0"/>
        <w:spacing w:after="0" w:line="240" w:lineRule="auto"/>
        <w:ind w:left="2160"/>
        <w:rPr>
          <w:rFonts w:ascii="Arial" w:hAnsi="Arial" w:cs="Arial"/>
          <w:sz w:val="24"/>
          <w:szCs w:val="24"/>
        </w:rPr>
      </w:pPr>
    </w:p>
    <w:p w:rsidR="00925153" w:rsidRDefault="00925153" w:rsidP="00925153">
      <w:pPr>
        <w:numPr>
          <w:ilvl w:val="1"/>
          <w:numId w:val="13"/>
        </w:numPr>
        <w:tabs>
          <w:tab w:val="left" w:pos="3360"/>
        </w:tabs>
        <w:kinsoku w:val="0"/>
        <w:overflowPunct w:val="0"/>
        <w:autoSpaceDE w:val="0"/>
        <w:autoSpaceDN w:val="0"/>
        <w:adjustRightInd w:val="0"/>
        <w:spacing w:after="0" w:line="240" w:lineRule="auto"/>
        <w:ind w:left="2160" w:right="115" w:hanging="720"/>
        <w:jc w:val="both"/>
        <w:rPr>
          <w:rFonts w:ascii="Arial" w:hAnsi="Arial" w:cs="Arial"/>
          <w:sz w:val="24"/>
          <w:szCs w:val="24"/>
        </w:rPr>
      </w:pPr>
      <w:r w:rsidRPr="004A6781">
        <w:rPr>
          <w:rFonts w:ascii="Arial" w:hAnsi="Arial" w:cs="Arial"/>
          <w:sz w:val="24"/>
          <w:szCs w:val="24"/>
        </w:rPr>
        <w:t xml:space="preserve">Provide </w:t>
      </w:r>
      <w:r w:rsidR="00BA0AB4">
        <w:rPr>
          <w:rFonts w:ascii="Arial" w:hAnsi="Arial" w:cs="Arial"/>
          <w:sz w:val="24"/>
          <w:szCs w:val="24"/>
        </w:rPr>
        <w:t xml:space="preserve">a </w:t>
      </w:r>
      <w:r w:rsidRPr="004A6781">
        <w:rPr>
          <w:rFonts w:ascii="Arial" w:hAnsi="Arial" w:cs="Arial"/>
          <w:sz w:val="24"/>
          <w:szCs w:val="24"/>
        </w:rPr>
        <w:t xml:space="preserve">work zone management plan utilizing standard traffic control details conforming to the requirements of the MUTCD and the </w:t>
      </w:r>
      <w:proofErr w:type="spellStart"/>
      <w:r w:rsidRPr="004A6781">
        <w:rPr>
          <w:rFonts w:ascii="Arial" w:hAnsi="Arial" w:cs="Arial"/>
          <w:sz w:val="24"/>
          <w:szCs w:val="24"/>
        </w:rPr>
        <w:t>MoDOT</w:t>
      </w:r>
      <w:proofErr w:type="spellEnd"/>
      <w:r w:rsidRPr="004A6781">
        <w:rPr>
          <w:rFonts w:ascii="Arial" w:hAnsi="Arial" w:cs="Arial"/>
          <w:sz w:val="24"/>
          <w:szCs w:val="24"/>
        </w:rPr>
        <w:t xml:space="preserve"> EPG.</w:t>
      </w:r>
      <w:r w:rsidRPr="004A6781">
        <w:rPr>
          <w:rFonts w:ascii="Arial" w:hAnsi="Arial" w:cs="Arial"/>
          <w:spacing w:val="29"/>
          <w:sz w:val="24"/>
          <w:szCs w:val="24"/>
        </w:rPr>
        <w:t xml:space="preserve"> </w:t>
      </w:r>
    </w:p>
    <w:p w:rsidR="004D044D" w:rsidRPr="004A6781" w:rsidRDefault="004D044D" w:rsidP="004D044D">
      <w:pPr>
        <w:tabs>
          <w:tab w:val="left" w:pos="3360"/>
        </w:tabs>
        <w:kinsoku w:val="0"/>
        <w:overflowPunct w:val="0"/>
        <w:autoSpaceDE w:val="0"/>
        <w:autoSpaceDN w:val="0"/>
        <w:adjustRightInd w:val="0"/>
        <w:spacing w:after="0" w:line="240" w:lineRule="auto"/>
        <w:ind w:right="115"/>
        <w:jc w:val="both"/>
        <w:rPr>
          <w:rFonts w:ascii="Arial" w:hAnsi="Arial" w:cs="Arial"/>
          <w:sz w:val="24"/>
          <w:szCs w:val="24"/>
        </w:rPr>
      </w:pPr>
    </w:p>
    <w:p w:rsidR="00925153" w:rsidRDefault="00925153" w:rsidP="00925153">
      <w:pPr>
        <w:numPr>
          <w:ilvl w:val="1"/>
          <w:numId w:val="13"/>
        </w:numPr>
        <w:tabs>
          <w:tab w:val="left" w:pos="3360"/>
        </w:tabs>
        <w:kinsoku w:val="0"/>
        <w:overflowPunct w:val="0"/>
        <w:autoSpaceDE w:val="0"/>
        <w:autoSpaceDN w:val="0"/>
        <w:adjustRightInd w:val="0"/>
        <w:spacing w:after="0" w:line="240" w:lineRule="auto"/>
        <w:ind w:left="2160" w:hanging="720"/>
        <w:rPr>
          <w:rFonts w:ascii="Arial" w:hAnsi="Arial" w:cs="Arial"/>
          <w:sz w:val="24"/>
          <w:szCs w:val="24"/>
        </w:rPr>
      </w:pPr>
      <w:r w:rsidRPr="004A6781">
        <w:rPr>
          <w:rFonts w:ascii="Arial" w:hAnsi="Arial" w:cs="Arial"/>
          <w:sz w:val="24"/>
          <w:szCs w:val="24"/>
        </w:rPr>
        <w:t xml:space="preserve">Provide </w:t>
      </w:r>
      <w:r w:rsidR="00BA0AB4">
        <w:rPr>
          <w:rFonts w:ascii="Arial" w:hAnsi="Arial" w:cs="Arial"/>
          <w:sz w:val="24"/>
          <w:szCs w:val="24"/>
        </w:rPr>
        <w:t xml:space="preserve">an </w:t>
      </w:r>
      <w:r w:rsidRPr="004A6781">
        <w:rPr>
          <w:rFonts w:ascii="Arial" w:hAnsi="Arial" w:cs="Arial"/>
          <w:sz w:val="24"/>
          <w:szCs w:val="24"/>
        </w:rPr>
        <w:t>erosion control</w:t>
      </w:r>
      <w:r w:rsidRPr="004A6781">
        <w:rPr>
          <w:rFonts w:ascii="Arial" w:hAnsi="Arial" w:cs="Arial"/>
          <w:spacing w:val="-1"/>
          <w:sz w:val="24"/>
          <w:szCs w:val="24"/>
        </w:rPr>
        <w:t xml:space="preserve"> </w:t>
      </w:r>
      <w:r w:rsidRPr="004A6781">
        <w:rPr>
          <w:rFonts w:ascii="Arial" w:hAnsi="Arial" w:cs="Arial"/>
          <w:sz w:val="24"/>
          <w:szCs w:val="24"/>
        </w:rPr>
        <w:t>plan</w:t>
      </w:r>
      <w:r w:rsidR="00BA0AB4">
        <w:rPr>
          <w:rFonts w:ascii="Arial" w:hAnsi="Arial" w:cs="Arial"/>
          <w:sz w:val="24"/>
          <w:szCs w:val="24"/>
        </w:rPr>
        <w:t>.</w:t>
      </w:r>
    </w:p>
    <w:p w:rsidR="001A50ED" w:rsidRPr="004A6781" w:rsidRDefault="001A50ED" w:rsidP="001A50ED">
      <w:pPr>
        <w:tabs>
          <w:tab w:val="left" w:pos="3360"/>
        </w:tabs>
        <w:kinsoku w:val="0"/>
        <w:overflowPunct w:val="0"/>
        <w:autoSpaceDE w:val="0"/>
        <w:autoSpaceDN w:val="0"/>
        <w:adjustRightInd w:val="0"/>
        <w:spacing w:after="0" w:line="240" w:lineRule="auto"/>
        <w:rPr>
          <w:rFonts w:ascii="Arial" w:hAnsi="Arial" w:cs="Arial"/>
          <w:sz w:val="24"/>
          <w:szCs w:val="24"/>
        </w:rPr>
      </w:pPr>
    </w:p>
    <w:p w:rsidR="00925153" w:rsidRDefault="00925153" w:rsidP="00925153">
      <w:pPr>
        <w:numPr>
          <w:ilvl w:val="1"/>
          <w:numId w:val="13"/>
        </w:numPr>
        <w:tabs>
          <w:tab w:val="left" w:pos="3360"/>
        </w:tabs>
        <w:kinsoku w:val="0"/>
        <w:overflowPunct w:val="0"/>
        <w:autoSpaceDE w:val="0"/>
        <w:autoSpaceDN w:val="0"/>
        <w:adjustRightInd w:val="0"/>
        <w:spacing w:after="0" w:line="240" w:lineRule="auto"/>
        <w:ind w:left="2160" w:hanging="720"/>
        <w:rPr>
          <w:rFonts w:ascii="Arial" w:hAnsi="Arial" w:cs="Arial"/>
          <w:sz w:val="24"/>
          <w:szCs w:val="24"/>
        </w:rPr>
      </w:pPr>
      <w:r w:rsidRPr="004A6781">
        <w:rPr>
          <w:rFonts w:ascii="Arial" w:hAnsi="Arial" w:cs="Arial"/>
          <w:sz w:val="24"/>
          <w:szCs w:val="24"/>
        </w:rPr>
        <w:t>Prepare quantities and quantity</w:t>
      </w:r>
      <w:r w:rsidRPr="004A6781">
        <w:rPr>
          <w:rFonts w:ascii="Arial" w:hAnsi="Arial" w:cs="Arial"/>
          <w:spacing w:val="-4"/>
          <w:sz w:val="24"/>
          <w:szCs w:val="24"/>
        </w:rPr>
        <w:t xml:space="preserve"> </w:t>
      </w:r>
      <w:r w:rsidRPr="004A6781">
        <w:rPr>
          <w:rFonts w:ascii="Arial" w:hAnsi="Arial" w:cs="Arial"/>
          <w:sz w:val="24"/>
          <w:szCs w:val="24"/>
        </w:rPr>
        <w:t>sheets</w:t>
      </w:r>
      <w:r w:rsidR="00BA0AB4">
        <w:rPr>
          <w:rFonts w:ascii="Arial" w:hAnsi="Arial" w:cs="Arial"/>
          <w:sz w:val="24"/>
          <w:szCs w:val="24"/>
        </w:rPr>
        <w:t>.</w:t>
      </w:r>
    </w:p>
    <w:p w:rsidR="00426BD4" w:rsidRPr="004A6781" w:rsidRDefault="00426BD4" w:rsidP="00426BD4">
      <w:pPr>
        <w:tabs>
          <w:tab w:val="left" w:pos="3360"/>
        </w:tabs>
        <w:kinsoku w:val="0"/>
        <w:overflowPunct w:val="0"/>
        <w:autoSpaceDE w:val="0"/>
        <w:autoSpaceDN w:val="0"/>
        <w:adjustRightInd w:val="0"/>
        <w:spacing w:after="0" w:line="240" w:lineRule="auto"/>
        <w:rPr>
          <w:rFonts w:ascii="Arial" w:hAnsi="Arial" w:cs="Arial"/>
          <w:sz w:val="24"/>
          <w:szCs w:val="24"/>
        </w:rPr>
      </w:pPr>
    </w:p>
    <w:p w:rsidR="00925153" w:rsidRDefault="00925153" w:rsidP="00560312">
      <w:pPr>
        <w:numPr>
          <w:ilvl w:val="1"/>
          <w:numId w:val="13"/>
        </w:numPr>
        <w:tabs>
          <w:tab w:val="left" w:pos="3360"/>
        </w:tabs>
        <w:kinsoku w:val="0"/>
        <w:overflowPunct w:val="0"/>
        <w:autoSpaceDE w:val="0"/>
        <w:autoSpaceDN w:val="0"/>
        <w:adjustRightInd w:val="0"/>
        <w:spacing w:after="0" w:line="240" w:lineRule="auto"/>
        <w:ind w:left="2160" w:right="116" w:hanging="720"/>
        <w:rPr>
          <w:rFonts w:ascii="Arial" w:hAnsi="Arial" w:cs="Arial"/>
          <w:sz w:val="24"/>
          <w:szCs w:val="24"/>
        </w:rPr>
      </w:pPr>
      <w:r w:rsidRPr="004A6781">
        <w:rPr>
          <w:rFonts w:ascii="Arial" w:hAnsi="Arial" w:cs="Arial"/>
          <w:sz w:val="24"/>
          <w:szCs w:val="24"/>
        </w:rPr>
        <w:t xml:space="preserve">Prepare plans, bid documents, and job special provisions </w:t>
      </w:r>
      <w:r w:rsidR="00BA0AB4">
        <w:rPr>
          <w:rFonts w:ascii="Arial" w:hAnsi="Arial" w:cs="Arial"/>
          <w:sz w:val="24"/>
          <w:szCs w:val="24"/>
        </w:rPr>
        <w:t>for</w:t>
      </w:r>
      <w:r w:rsidRPr="004A6781">
        <w:rPr>
          <w:rFonts w:ascii="Arial" w:hAnsi="Arial" w:cs="Arial"/>
          <w:sz w:val="24"/>
          <w:szCs w:val="24"/>
        </w:rPr>
        <w:t xml:space="preserve"> </w:t>
      </w:r>
      <w:r w:rsidR="00BA0AB4" w:rsidRPr="004A6781">
        <w:rPr>
          <w:rFonts w:ascii="Arial" w:hAnsi="Arial" w:cs="Arial"/>
          <w:sz w:val="24"/>
          <w:szCs w:val="24"/>
        </w:rPr>
        <w:t>submit</w:t>
      </w:r>
      <w:r w:rsidR="00BA0AB4">
        <w:rPr>
          <w:rFonts w:ascii="Arial" w:hAnsi="Arial" w:cs="Arial"/>
          <w:sz w:val="24"/>
          <w:szCs w:val="24"/>
        </w:rPr>
        <w:t>tal</w:t>
      </w:r>
      <w:r w:rsidRPr="004A6781">
        <w:rPr>
          <w:rFonts w:ascii="Arial" w:hAnsi="Arial" w:cs="Arial"/>
          <w:sz w:val="24"/>
          <w:szCs w:val="24"/>
        </w:rPr>
        <w:t xml:space="preserve"> to </w:t>
      </w:r>
      <w:r w:rsidR="00560312">
        <w:rPr>
          <w:rFonts w:ascii="Arial" w:hAnsi="Arial" w:cs="Arial"/>
          <w:sz w:val="24"/>
          <w:szCs w:val="24"/>
        </w:rPr>
        <w:t>the COMMISSION</w:t>
      </w:r>
      <w:r w:rsidRPr="004A6781">
        <w:rPr>
          <w:rFonts w:ascii="Arial" w:hAnsi="Arial" w:cs="Arial"/>
          <w:sz w:val="24"/>
          <w:szCs w:val="24"/>
        </w:rPr>
        <w:t>.</w:t>
      </w:r>
    </w:p>
    <w:p w:rsidR="00560312" w:rsidRDefault="00560312" w:rsidP="00560312">
      <w:pPr>
        <w:pStyle w:val="ListParagraph"/>
        <w:rPr>
          <w:rFonts w:ascii="Arial" w:hAnsi="Arial" w:cs="Arial"/>
          <w:sz w:val="24"/>
          <w:szCs w:val="24"/>
        </w:rPr>
      </w:pPr>
    </w:p>
    <w:p w:rsidR="00560312" w:rsidRPr="00560312" w:rsidRDefault="00560312" w:rsidP="00560312">
      <w:pPr>
        <w:tabs>
          <w:tab w:val="left" w:pos="3360"/>
        </w:tabs>
        <w:kinsoku w:val="0"/>
        <w:overflowPunct w:val="0"/>
        <w:autoSpaceDE w:val="0"/>
        <w:autoSpaceDN w:val="0"/>
        <w:adjustRightInd w:val="0"/>
        <w:spacing w:after="0" w:line="240" w:lineRule="auto"/>
        <w:ind w:left="2160" w:right="116"/>
        <w:rPr>
          <w:rFonts w:ascii="Arial" w:hAnsi="Arial" w:cs="Arial"/>
          <w:sz w:val="24"/>
          <w:szCs w:val="24"/>
        </w:rPr>
      </w:pPr>
    </w:p>
    <w:p w:rsidR="00925153" w:rsidRPr="004A6781" w:rsidRDefault="00925153" w:rsidP="00925153">
      <w:pPr>
        <w:numPr>
          <w:ilvl w:val="0"/>
          <w:numId w:val="12"/>
        </w:numPr>
        <w:tabs>
          <w:tab w:val="left" w:pos="1440"/>
        </w:tabs>
        <w:kinsoku w:val="0"/>
        <w:overflowPunct w:val="0"/>
        <w:autoSpaceDE w:val="0"/>
        <w:autoSpaceDN w:val="0"/>
        <w:adjustRightInd w:val="0"/>
        <w:spacing w:after="0" w:line="240" w:lineRule="auto"/>
        <w:ind w:left="0" w:firstLine="720"/>
        <w:jc w:val="both"/>
        <w:rPr>
          <w:rFonts w:ascii="Arial" w:hAnsi="Arial" w:cs="Arial"/>
          <w:sz w:val="24"/>
          <w:szCs w:val="24"/>
        </w:rPr>
      </w:pPr>
      <w:r w:rsidRPr="004A6781">
        <w:rPr>
          <w:rFonts w:ascii="Arial" w:hAnsi="Arial" w:cs="Arial"/>
          <w:sz w:val="24"/>
          <w:szCs w:val="24"/>
        </w:rPr>
        <w:t>The COMMISSION will secure execution of municipal agreements with the cities and/or county agreements if needed. A copy of the executed agreements will</w:t>
      </w:r>
      <w:r w:rsidRPr="004A6781">
        <w:rPr>
          <w:rFonts w:ascii="Arial" w:hAnsi="Arial" w:cs="Arial"/>
          <w:spacing w:val="65"/>
          <w:sz w:val="24"/>
          <w:szCs w:val="24"/>
        </w:rPr>
        <w:t xml:space="preserve"> </w:t>
      </w:r>
      <w:r w:rsidRPr="004A6781">
        <w:rPr>
          <w:rFonts w:ascii="Arial" w:hAnsi="Arial" w:cs="Arial"/>
          <w:sz w:val="24"/>
          <w:szCs w:val="24"/>
        </w:rPr>
        <w:t>be furnished to the CONSULTANT for his information. The CONSULTANT shall conform to all design provisions of these agreements.</w:t>
      </w:r>
    </w:p>
    <w:p w:rsidR="00925153" w:rsidRPr="00E13FAE" w:rsidRDefault="00925153" w:rsidP="00925153">
      <w:pPr>
        <w:tabs>
          <w:tab w:val="left" w:pos="1561"/>
        </w:tabs>
        <w:kinsoku w:val="0"/>
        <w:overflowPunct w:val="0"/>
        <w:autoSpaceDE w:val="0"/>
        <w:autoSpaceDN w:val="0"/>
        <w:adjustRightInd w:val="0"/>
        <w:spacing w:after="0" w:line="240" w:lineRule="auto"/>
        <w:jc w:val="both"/>
        <w:rPr>
          <w:rFonts w:ascii="Arial" w:hAnsi="Arial" w:cs="Arial"/>
          <w:sz w:val="24"/>
          <w:szCs w:val="24"/>
        </w:rPr>
      </w:pPr>
    </w:p>
    <w:p w:rsidR="00925153" w:rsidRPr="00BE2A26" w:rsidRDefault="00925153" w:rsidP="00925153">
      <w:pPr>
        <w:pStyle w:val="ListParagraph"/>
        <w:numPr>
          <w:ilvl w:val="0"/>
          <w:numId w:val="12"/>
        </w:numPr>
        <w:kinsoku w:val="0"/>
        <w:overflowPunct w:val="0"/>
        <w:autoSpaceDE w:val="0"/>
        <w:autoSpaceDN w:val="0"/>
        <w:adjustRightInd w:val="0"/>
        <w:spacing w:after="0" w:line="240" w:lineRule="auto"/>
        <w:ind w:left="0" w:firstLine="720"/>
        <w:jc w:val="both"/>
        <w:rPr>
          <w:rFonts w:ascii="Arial" w:hAnsi="Arial" w:cs="Arial"/>
          <w:sz w:val="24"/>
          <w:szCs w:val="24"/>
        </w:rPr>
      </w:pPr>
      <w:r w:rsidRPr="00BE2A26">
        <w:rPr>
          <w:rFonts w:ascii="Arial" w:hAnsi="Arial" w:cs="Arial"/>
          <w:sz w:val="24"/>
          <w:szCs w:val="24"/>
        </w:rPr>
        <w:t>A final design field check will be held with CONSULTANT and COMMISSION representatives prior to completing final design plan quantities. The CONSULTANT shall make any necessary revisions to the final plans as determined by</w:t>
      </w:r>
    </w:p>
    <w:p w:rsidR="00925153" w:rsidRPr="00BE2A26" w:rsidRDefault="00925153" w:rsidP="00925153">
      <w:pPr>
        <w:kinsoku w:val="0"/>
        <w:overflowPunct w:val="0"/>
        <w:autoSpaceDE w:val="0"/>
        <w:autoSpaceDN w:val="0"/>
        <w:adjustRightInd w:val="0"/>
        <w:spacing w:after="0" w:line="240" w:lineRule="auto"/>
        <w:ind w:left="40"/>
        <w:rPr>
          <w:rFonts w:ascii="Arial" w:hAnsi="Arial" w:cs="Arial"/>
          <w:sz w:val="24"/>
          <w:szCs w:val="24"/>
        </w:rPr>
      </w:pPr>
      <w:r w:rsidRPr="00BE2A26">
        <w:rPr>
          <w:rFonts w:ascii="Arial" w:hAnsi="Arial" w:cs="Arial"/>
          <w:sz w:val="24"/>
          <w:szCs w:val="24"/>
        </w:rPr>
        <w:t>this design field check.</w:t>
      </w:r>
    </w:p>
    <w:p w:rsidR="00925153" w:rsidRPr="00E13FAE" w:rsidRDefault="00925153" w:rsidP="00925153">
      <w:pPr>
        <w:kinsoku w:val="0"/>
        <w:overflowPunct w:val="0"/>
        <w:autoSpaceDE w:val="0"/>
        <w:autoSpaceDN w:val="0"/>
        <w:adjustRightInd w:val="0"/>
        <w:spacing w:after="0" w:line="240" w:lineRule="auto"/>
        <w:jc w:val="both"/>
        <w:rPr>
          <w:rFonts w:ascii="Arial" w:hAnsi="Arial" w:cs="Arial"/>
          <w:sz w:val="26"/>
          <w:szCs w:val="26"/>
        </w:rPr>
      </w:pPr>
    </w:p>
    <w:p w:rsidR="00BE0649" w:rsidRPr="00BE0649" w:rsidRDefault="00BE0649" w:rsidP="00BE0649">
      <w:pPr>
        <w:widowControl w:val="0"/>
        <w:autoSpaceDE w:val="0"/>
        <w:autoSpaceDN w:val="0"/>
        <w:spacing w:before="82" w:after="0" w:line="240" w:lineRule="auto"/>
        <w:ind w:left="100"/>
        <w:outlineLvl w:val="0"/>
        <w:rPr>
          <w:rFonts w:ascii="Arial" w:eastAsia="Arial" w:hAnsi="Arial" w:cs="Arial"/>
          <w:b/>
          <w:bCs/>
          <w:sz w:val="24"/>
          <w:szCs w:val="24"/>
          <w:u w:color="000000"/>
        </w:rPr>
      </w:pPr>
      <w:r w:rsidRPr="00BE0649">
        <w:rPr>
          <w:rFonts w:ascii="Arial" w:eastAsia="Arial" w:hAnsi="Arial" w:cs="Arial"/>
          <w:b/>
          <w:bCs/>
          <w:sz w:val="24"/>
          <w:szCs w:val="24"/>
          <w:u w:val="thick" w:color="000000"/>
        </w:rPr>
        <w:t>Plans,</w:t>
      </w:r>
      <w:r w:rsidRPr="00BE0649">
        <w:rPr>
          <w:rFonts w:ascii="Arial" w:eastAsia="Arial" w:hAnsi="Arial" w:cs="Arial"/>
          <w:b/>
          <w:bCs/>
          <w:spacing w:val="-4"/>
          <w:sz w:val="24"/>
          <w:szCs w:val="24"/>
          <w:u w:val="thick" w:color="000000"/>
        </w:rPr>
        <w:t xml:space="preserve"> </w:t>
      </w:r>
      <w:r w:rsidRPr="00BE0649">
        <w:rPr>
          <w:rFonts w:ascii="Arial" w:eastAsia="Arial" w:hAnsi="Arial" w:cs="Arial"/>
          <w:b/>
          <w:bCs/>
          <w:sz w:val="24"/>
          <w:szCs w:val="24"/>
          <w:u w:val="thick" w:color="000000"/>
        </w:rPr>
        <w:t>Specifications,</w:t>
      </w:r>
      <w:r w:rsidRPr="00BE0649">
        <w:rPr>
          <w:rFonts w:ascii="Arial" w:eastAsia="Arial" w:hAnsi="Arial" w:cs="Arial"/>
          <w:b/>
          <w:bCs/>
          <w:spacing w:val="-2"/>
          <w:sz w:val="24"/>
          <w:szCs w:val="24"/>
          <w:u w:val="thick" w:color="000000"/>
        </w:rPr>
        <w:t xml:space="preserve"> </w:t>
      </w:r>
      <w:r w:rsidRPr="00BE0649">
        <w:rPr>
          <w:rFonts w:ascii="Arial" w:eastAsia="Arial" w:hAnsi="Arial" w:cs="Arial"/>
          <w:b/>
          <w:bCs/>
          <w:sz w:val="24"/>
          <w:szCs w:val="24"/>
          <w:u w:val="thick" w:color="000000"/>
        </w:rPr>
        <w:t>and</w:t>
      </w:r>
      <w:r w:rsidRPr="00BE0649">
        <w:rPr>
          <w:rFonts w:ascii="Arial" w:eastAsia="Arial" w:hAnsi="Arial" w:cs="Arial"/>
          <w:b/>
          <w:bCs/>
          <w:spacing w:val="-2"/>
          <w:sz w:val="24"/>
          <w:szCs w:val="24"/>
          <w:u w:val="thick" w:color="000000"/>
        </w:rPr>
        <w:t xml:space="preserve"> </w:t>
      </w:r>
      <w:r w:rsidRPr="00BE0649">
        <w:rPr>
          <w:rFonts w:ascii="Arial" w:eastAsia="Arial" w:hAnsi="Arial" w:cs="Arial"/>
          <w:b/>
          <w:bCs/>
          <w:sz w:val="24"/>
          <w:szCs w:val="24"/>
          <w:u w:val="thick" w:color="000000"/>
        </w:rPr>
        <w:t>Estimate</w:t>
      </w:r>
      <w:r w:rsidRPr="00BE0649">
        <w:rPr>
          <w:rFonts w:ascii="Arial" w:eastAsia="Arial" w:hAnsi="Arial" w:cs="Arial"/>
          <w:b/>
          <w:bCs/>
          <w:spacing w:val="-2"/>
          <w:sz w:val="24"/>
          <w:szCs w:val="24"/>
          <w:u w:val="thick" w:color="000000"/>
        </w:rPr>
        <w:t xml:space="preserve"> </w:t>
      </w:r>
      <w:r w:rsidRPr="00BE0649">
        <w:rPr>
          <w:rFonts w:ascii="Arial" w:eastAsia="Arial" w:hAnsi="Arial" w:cs="Arial"/>
          <w:b/>
          <w:bCs/>
          <w:sz w:val="24"/>
          <w:szCs w:val="24"/>
          <w:u w:val="thick" w:color="000000"/>
        </w:rPr>
        <w:t>(PS&amp;E)</w:t>
      </w:r>
    </w:p>
    <w:p w:rsidR="00BE0649" w:rsidRPr="00BE0649" w:rsidRDefault="00BE0649" w:rsidP="00BE0649">
      <w:pPr>
        <w:widowControl w:val="0"/>
        <w:autoSpaceDE w:val="0"/>
        <w:autoSpaceDN w:val="0"/>
        <w:spacing w:after="0" w:line="240" w:lineRule="auto"/>
        <w:rPr>
          <w:rFonts w:ascii="Arial" w:eastAsia="Arial" w:hAnsi="Arial" w:cs="Arial"/>
          <w:b/>
          <w:sz w:val="16"/>
          <w:szCs w:val="24"/>
        </w:rPr>
      </w:pPr>
    </w:p>
    <w:p w:rsidR="00BE0649" w:rsidRPr="00BE0649" w:rsidRDefault="00BE0649" w:rsidP="00BE0649">
      <w:pPr>
        <w:widowControl w:val="0"/>
        <w:numPr>
          <w:ilvl w:val="0"/>
          <w:numId w:val="21"/>
        </w:numPr>
        <w:tabs>
          <w:tab w:val="left" w:pos="1540"/>
          <w:tab w:val="left" w:pos="1541"/>
        </w:tabs>
        <w:autoSpaceDE w:val="0"/>
        <w:autoSpaceDN w:val="0"/>
        <w:spacing w:before="92" w:after="0" w:line="240" w:lineRule="auto"/>
        <w:ind w:right="405" w:firstLine="719"/>
        <w:rPr>
          <w:rFonts w:ascii="Arial" w:eastAsia="Arial" w:hAnsi="Arial" w:cs="Arial"/>
          <w:sz w:val="24"/>
        </w:rPr>
      </w:pPr>
      <w:r w:rsidRPr="00BE0649">
        <w:rPr>
          <w:rFonts w:ascii="Arial" w:eastAsia="Arial" w:hAnsi="Arial" w:cs="Arial"/>
          <w:sz w:val="24"/>
        </w:rPr>
        <w:t>The</w:t>
      </w:r>
      <w:r w:rsidRPr="00BE0649">
        <w:rPr>
          <w:rFonts w:ascii="Arial" w:eastAsia="Arial" w:hAnsi="Arial" w:cs="Arial"/>
          <w:spacing w:val="-4"/>
          <w:sz w:val="24"/>
        </w:rPr>
        <w:t xml:space="preserve"> </w:t>
      </w:r>
      <w:r w:rsidRPr="00BE0649">
        <w:rPr>
          <w:rFonts w:ascii="Arial" w:eastAsia="Arial" w:hAnsi="Arial" w:cs="Arial"/>
          <w:sz w:val="24"/>
        </w:rPr>
        <w:t>plans,</w:t>
      </w:r>
      <w:r w:rsidRPr="00BE0649">
        <w:rPr>
          <w:rFonts w:ascii="Arial" w:eastAsia="Arial" w:hAnsi="Arial" w:cs="Arial"/>
          <w:spacing w:val="-3"/>
          <w:sz w:val="24"/>
        </w:rPr>
        <w:t xml:space="preserve"> </w:t>
      </w:r>
      <w:r w:rsidRPr="00BE0649">
        <w:rPr>
          <w:rFonts w:ascii="Arial" w:eastAsia="Arial" w:hAnsi="Arial" w:cs="Arial"/>
          <w:sz w:val="24"/>
        </w:rPr>
        <w:t>specifications,</w:t>
      </w:r>
      <w:r w:rsidRPr="00BE0649">
        <w:rPr>
          <w:rFonts w:ascii="Arial" w:eastAsia="Arial" w:hAnsi="Arial" w:cs="Arial"/>
          <w:spacing w:val="-3"/>
          <w:sz w:val="24"/>
        </w:rPr>
        <w:t xml:space="preserve"> </w:t>
      </w:r>
      <w:r w:rsidRPr="00BE0649">
        <w:rPr>
          <w:rFonts w:ascii="Arial" w:eastAsia="Arial" w:hAnsi="Arial" w:cs="Arial"/>
          <w:sz w:val="24"/>
        </w:rPr>
        <w:t>and</w:t>
      </w:r>
      <w:r w:rsidRPr="00BE0649">
        <w:rPr>
          <w:rFonts w:ascii="Arial" w:eastAsia="Arial" w:hAnsi="Arial" w:cs="Arial"/>
          <w:spacing w:val="-5"/>
          <w:sz w:val="24"/>
        </w:rPr>
        <w:t xml:space="preserve"> </w:t>
      </w:r>
      <w:r w:rsidRPr="00BE0649">
        <w:rPr>
          <w:rFonts w:ascii="Arial" w:eastAsia="Arial" w:hAnsi="Arial" w:cs="Arial"/>
          <w:sz w:val="24"/>
        </w:rPr>
        <w:t>estimate</w:t>
      </w:r>
      <w:r w:rsidRPr="00BE0649">
        <w:rPr>
          <w:rFonts w:ascii="Arial" w:eastAsia="Arial" w:hAnsi="Arial" w:cs="Arial"/>
          <w:spacing w:val="-3"/>
          <w:sz w:val="24"/>
        </w:rPr>
        <w:t xml:space="preserve"> </w:t>
      </w:r>
      <w:r w:rsidRPr="00BE0649">
        <w:rPr>
          <w:rFonts w:ascii="Arial" w:eastAsia="Arial" w:hAnsi="Arial" w:cs="Arial"/>
          <w:sz w:val="24"/>
        </w:rPr>
        <w:t>shall</w:t>
      </w:r>
      <w:r w:rsidRPr="00BE0649">
        <w:rPr>
          <w:rFonts w:ascii="Arial" w:eastAsia="Arial" w:hAnsi="Arial" w:cs="Arial"/>
          <w:spacing w:val="-6"/>
          <w:sz w:val="24"/>
        </w:rPr>
        <w:t xml:space="preserve"> </w:t>
      </w:r>
      <w:r w:rsidRPr="00BE0649">
        <w:rPr>
          <w:rFonts w:ascii="Arial" w:eastAsia="Arial" w:hAnsi="Arial" w:cs="Arial"/>
          <w:sz w:val="24"/>
        </w:rPr>
        <w:t>be</w:t>
      </w:r>
      <w:r w:rsidRPr="00BE0649">
        <w:rPr>
          <w:rFonts w:ascii="Arial" w:eastAsia="Arial" w:hAnsi="Arial" w:cs="Arial"/>
          <w:spacing w:val="-3"/>
          <w:sz w:val="24"/>
        </w:rPr>
        <w:t xml:space="preserve"> </w:t>
      </w:r>
      <w:r w:rsidRPr="00BE0649">
        <w:rPr>
          <w:rFonts w:ascii="Arial" w:eastAsia="Arial" w:hAnsi="Arial" w:cs="Arial"/>
          <w:sz w:val="24"/>
        </w:rPr>
        <w:t>prepared</w:t>
      </w:r>
      <w:r w:rsidRPr="00BE0649">
        <w:rPr>
          <w:rFonts w:ascii="Arial" w:eastAsia="Arial" w:hAnsi="Arial" w:cs="Arial"/>
          <w:spacing w:val="-3"/>
          <w:sz w:val="24"/>
        </w:rPr>
        <w:t xml:space="preserve"> </w:t>
      </w:r>
      <w:r w:rsidRPr="00BE0649">
        <w:rPr>
          <w:rFonts w:ascii="Arial" w:eastAsia="Arial" w:hAnsi="Arial" w:cs="Arial"/>
          <w:sz w:val="24"/>
        </w:rPr>
        <w:t>in</w:t>
      </w:r>
      <w:r w:rsidRPr="00BE0649">
        <w:rPr>
          <w:rFonts w:ascii="Arial" w:eastAsia="Arial" w:hAnsi="Arial" w:cs="Arial"/>
          <w:spacing w:val="-5"/>
          <w:sz w:val="24"/>
        </w:rPr>
        <w:t xml:space="preserve"> </w:t>
      </w:r>
      <w:r w:rsidR="00F20B82">
        <w:rPr>
          <w:rFonts w:ascii="Arial" w:eastAsia="Arial" w:hAnsi="Arial" w:cs="Arial"/>
          <w:sz w:val="24"/>
        </w:rPr>
        <w:t>accordance with</w:t>
      </w:r>
      <w:r w:rsidRPr="00BE0649">
        <w:rPr>
          <w:rFonts w:ascii="Arial" w:eastAsia="Arial" w:hAnsi="Arial" w:cs="Arial"/>
          <w:sz w:val="24"/>
        </w:rPr>
        <w:t xml:space="preserve"> Section 237 of the EPG.</w:t>
      </w:r>
      <w:r w:rsidRPr="00BE0649">
        <w:rPr>
          <w:rFonts w:ascii="Arial" w:eastAsia="Arial" w:hAnsi="Arial" w:cs="Arial"/>
          <w:spacing w:val="1"/>
          <w:sz w:val="24"/>
        </w:rPr>
        <w:t xml:space="preserve"> </w:t>
      </w:r>
      <w:r w:rsidRPr="00BE0649">
        <w:rPr>
          <w:rFonts w:ascii="Arial" w:eastAsia="Arial" w:hAnsi="Arial" w:cs="Arial"/>
          <w:sz w:val="24"/>
        </w:rPr>
        <w:t>The following list shall be considered as the minimum</w:t>
      </w:r>
      <w:r w:rsidRPr="00BE0649">
        <w:rPr>
          <w:rFonts w:ascii="Arial" w:eastAsia="Arial" w:hAnsi="Arial" w:cs="Arial"/>
          <w:spacing w:val="1"/>
          <w:sz w:val="24"/>
        </w:rPr>
        <w:t xml:space="preserve"> </w:t>
      </w:r>
      <w:r w:rsidRPr="00BE0649">
        <w:rPr>
          <w:rFonts w:ascii="Arial" w:eastAsia="Arial" w:hAnsi="Arial" w:cs="Arial"/>
          <w:sz w:val="24"/>
        </w:rPr>
        <w:t>requirements</w:t>
      </w:r>
      <w:r w:rsidRPr="00BE0649">
        <w:rPr>
          <w:rFonts w:ascii="Arial" w:eastAsia="Arial" w:hAnsi="Arial" w:cs="Arial"/>
          <w:spacing w:val="-5"/>
          <w:sz w:val="24"/>
        </w:rPr>
        <w:t xml:space="preserve"> </w:t>
      </w:r>
      <w:r w:rsidRPr="00BE0649">
        <w:rPr>
          <w:rFonts w:ascii="Arial" w:eastAsia="Arial" w:hAnsi="Arial" w:cs="Arial"/>
          <w:sz w:val="24"/>
        </w:rPr>
        <w:t>for</w:t>
      </w:r>
      <w:r w:rsidRPr="00BE0649">
        <w:rPr>
          <w:rFonts w:ascii="Arial" w:eastAsia="Arial" w:hAnsi="Arial" w:cs="Arial"/>
          <w:spacing w:val="-2"/>
          <w:sz w:val="24"/>
        </w:rPr>
        <w:t xml:space="preserve"> </w:t>
      </w:r>
      <w:r w:rsidRPr="00BE0649">
        <w:rPr>
          <w:rFonts w:ascii="Arial" w:eastAsia="Arial" w:hAnsi="Arial" w:cs="Arial"/>
          <w:sz w:val="24"/>
        </w:rPr>
        <w:t>a</w:t>
      </w:r>
      <w:r w:rsidRPr="00BE0649">
        <w:rPr>
          <w:rFonts w:ascii="Arial" w:eastAsia="Arial" w:hAnsi="Arial" w:cs="Arial"/>
          <w:spacing w:val="-3"/>
          <w:sz w:val="24"/>
        </w:rPr>
        <w:t xml:space="preserve"> </w:t>
      </w:r>
      <w:r w:rsidRPr="00BE0649">
        <w:rPr>
          <w:rFonts w:ascii="Arial" w:eastAsia="Arial" w:hAnsi="Arial" w:cs="Arial"/>
          <w:sz w:val="24"/>
        </w:rPr>
        <w:t>complete</w:t>
      </w:r>
      <w:r w:rsidRPr="00BE0649">
        <w:rPr>
          <w:rFonts w:ascii="Arial" w:eastAsia="Arial" w:hAnsi="Arial" w:cs="Arial"/>
          <w:spacing w:val="-1"/>
          <w:sz w:val="24"/>
        </w:rPr>
        <w:t xml:space="preserve"> </w:t>
      </w:r>
      <w:r w:rsidRPr="00BE0649">
        <w:rPr>
          <w:rFonts w:ascii="Arial" w:eastAsia="Arial" w:hAnsi="Arial" w:cs="Arial"/>
          <w:sz w:val="24"/>
        </w:rPr>
        <w:t>set</w:t>
      </w:r>
      <w:r w:rsidRPr="00BE0649">
        <w:rPr>
          <w:rFonts w:ascii="Arial" w:eastAsia="Arial" w:hAnsi="Arial" w:cs="Arial"/>
          <w:spacing w:val="-1"/>
          <w:sz w:val="24"/>
        </w:rPr>
        <w:t xml:space="preserve"> </w:t>
      </w:r>
      <w:r w:rsidRPr="00BE0649">
        <w:rPr>
          <w:rFonts w:ascii="Arial" w:eastAsia="Arial" w:hAnsi="Arial" w:cs="Arial"/>
          <w:sz w:val="24"/>
        </w:rPr>
        <w:t>of</w:t>
      </w:r>
      <w:r w:rsidRPr="00BE0649">
        <w:rPr>
          <w:rFonts w:ascii="Arial" w:eastAsia="Arial" w:hAnsi="Arial" w:cs="Arial"/>
          <w:spacing w:val="3"/>
          <w:sz w:val="24"/>
        </w:rPr>
        <w:t xml:space="preserve"> </w:t>
      </w:r>
      <w:r w:rsidRPr="00BE0649">
        <w:rPr>
          <w:rFonts w:ascii="Arial" w:eastAsia="Arial" w:hAnsi="Arial" w:cs="Arial"/>
          <w:sz w:val="24"/>
        </w:rPr>
        <w:t>detailed</w:t>
      </w:r>
      <w:r w:rsidRPr="00BE0649">
        <w:rPr>
          <w:rFonts w:ascii="Arial" w:eastAsia="Arial" w:hAnsi="Arial" w:cs="Arial"/>
          <w:spacing w:val="-5"/>
          <w:sz w:val="24"/>
        </w:rPr>
        <w:t xml:space="preserve"> </w:t>
      </w:r>
      <w:r w:rsidRPr="00BE0649">
        <w:rPr>
          <w:rFonts w:ascii="Arial" w:eastAsia="Arial" w:hAnsi="Arial" w:cs="Arial"/>
          <w:sz w:val="24"/>
        </w:rPr>
        <w:t>construction</w:t>
      </w:r>
      <w:r w:rsidRPr="00BE0649">
        <w:rPr>
          <w:rFonts w:ascii="Arial" w:eastAsia="Arial" w:hAnsi="Arial" w:cs="Arial"/>
          <w:spacing w:val="-1"/>
          <w:sz w:val="24"/>
        </w:rPr>
        <w:t xml:space="preserve"> </w:t>
      </w:r>
      <w:r w:rsidRPr="00BE0649">
        <w:rPr>
          <w:rFonts w:ascii="Arial" w:eastAsia="Arial" w:hAnsi="Arial" w:cs="Arial"/>
          <w:sz w:val="24"/>
        </w:rPr>
        <w:t>plans</w:t>
      </w:r>
      <w:r w:rsidRPr="00BE0649">
        <w:rPr>
          <w:rFonts w:ascii="Arial" w:eastAsia="Arial" w:hAnsi="Arial" w:cs="Arial"/>
          <w:spacing w:val="-3"/>
          <w:sz w:val="24"/>
        </w:rPr>
        <w:t xml:space="preserve"> </w:t>
      </w:r>
      <w:r w:rsidRPr="00BE0649">
        <w:rPr>
          <w:rFonts w:ascii="Arial" w:eastAsia="Arial" w:hAnsi="Arial" w:cs="Arial"/>
          <w:sz w:val="24"/>
        </w:rPr>
        <w:t>and</w:t>
      </w:r>
      <w:r w:rsidRPr="00BE0649">
        <w:rPr>
          <w:rFonts w:ascii="Arial" w:eastAsia="Arial" w:hAnsi="Arial" w:cs="Arial"/>
          <w:spacing w:val="-3"/>
          <w:sz w:val="24"/>
        </w:rPr>
        <w:t xml:space="preserve"> </w:t>
      </w:r>
      <w:r w:rsidRPr="00BE0649">
        <w:rPr>
          <w:rFonts w:ascii="Arial" w:eastAsia="Arial" w:hAnsi="Arial" w:cs="Arial"/>
          <w:sz w:val="24"/>
        </w:rPr>
        <w:t>specifications.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1"/>
          <w:numId w:val="21"/>
        </w:numPr>
        <w:tabs>
          <w:tab w:val="left" w:pos="2260"/>
          <w:tab w:val="left" w:pos="2261"/>
        </w:tabs>
        <w:autoSpaceDE w:val="0"/>
        <w:autoSpaceDN w:val="0"/>
        <w:spacing w:after="0" w:line="240" w:lineRule="auto"/>
        <w:ind w:hanging="721"/>
        <w:rPr>
          <w:rFonts w:ascii="Arial" w:eastAsia="Arial" w:hAnsi="Arial" w:cs="Arial"/>
          <w:sz w:val="24"/>
        </w:rPr>
      </w:pPr>
      <w:r w:rsidRPr="00BE0649">
        <w:rPr>
          <w:rFonts w:ascii="Arial" w:eastAsia="Arial" w:hAnsi="Arial" w:cs="Arial"/>
          <w:sz w:val="24"/>
        </w:rPr>
        <w:t>Title</w:t>
      </w:r>
      <w:r w:rsidRPr="00BE0649">
        <w:rPr>
          <w:rFonts w:ascii="Arial" w:eastAsia="Arial" w:hAnsi="Arial" w:cs="Arial"/>
          <w:spacing w:val="-3"/>
          <w:sz w:val="24"/>
        </w:rPr>
        <w:t xml:space="preserve"> </w:t>
      </w:r>
      <w:r w:rsidRPr="00BE0649">
        <w:rPr>
          <w:rFonts w:ascii="Arial" w:eastAsia="Arial" w:hAnsi="Arial" w:cs="Arial"/>
          <w:sz w:val="24"/>
        </w:rPr>
        <w:t>Sheet</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1"/>
          <w:numId w:val="21"/>
        </w:numPr>
        <w:tabs>
          <w:tab w:val="left" w:pos="2260"/>
          <w:tab w:val="left" w:pos="2261"/>
        </w:tabs>
        <w:autoSpaceDE w:val="0"/>
        <w:autoSpaceDN w:val="0"/>
        <w:spacing w:after="0" w:line="240" w:lineRule="auto"/>
        <w:ind w:hanging="721"/>
        <w:rPr>
          <w:rFonts w:ascii="Arial" w:eastAsia="Arial" w:hAnsi="Arial" w:cs="Arial"/>
          <w:sz w:val="24"/>
        </w:rPr>
      </w:pPr>
      <w:r w:rsidRPr="00BE0649">
        <w:rPr>
          <w:rFonts w:ascii="Arial" w:eastAsia="Arial" w:hAnsi="Arial" w:cs="Arial"/>
          <w:sz w:val="24"/>
        </w:rPr>
        <w:t>Typical</w:t>
      </w:r>
      <w:r w:rsidRPr="00BE0649">
        <w:rPr>
          <w:rFonts w:ascii="Arial" w:eastAsia="Arial" w:hAnsi="Arial" w:cs="Arial"/>
          <w:spacing w:val="-3"/>
          <w:sz w:val="24"/>
        </w:rPr>
        <w:t xml:space="preserve"> </w:t>
      </w:r>
      <w:r w:rsidRPr="00BE0649">
        <w:rPr>
          <w:rFonts w:ascii="Arial" w:eastAsia="Arial" w:hAnsi="Arial" w:cs="Arial"/>
          <w:sz w:val="24"/>
        </w:rPr>
        <w:t>Section</w:t>
      </w:r>
      <w:r w:rsidRPr="00BE0649">
        <w:rPr>
          <w:rFonts w:ascii="Arial" w:eastAsia="Arial" w:hAnsi="Arial" w:cs="Arial"/>
          <w:spacing w:val="-2"/>
          <w:sz w:val="24"/>
        </w:rPr>
        <w:t xml:space="preserve"> </w:t>
      </w:r>
      <w:r w:rsidRPr="00BE0649">
        <w:rPr>
          <w:rFonts w:ascii="Arial" w:eastAsia="Arial" w:hAnsi="Arial" w:cs="Arial"/>
          <w:sz w:val="24"/>
        </w:rPr>
        <w:t>Sheets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Default="00BE0649" w:rsidP="00BE0649">
      <w:pPr>
        <w:widowControl w:val="0"/>
        <w:numPr>
          <w:ilvl w:val="1"/>
          <w:numId w:val="21"/>
        </w:numPr>
        <w:tabs>
          <w:tab w:val="left" w:pos="2260"/>
          <w:tab w:val="left" w:pos="2261"/>
        </w:tabs>
        <w:autoSpaceDE w:val="0"/>
        <w:autoSpaceDN w:val="0"/>
        <w:spacing w:after="0" w:line="240" w:lineRule="auto"/>
        <w:ind w:hanging="721"/>
        <w:rPr>
          <w:rFonts w:ascii="Arial" w:eastAsia="Arial" w:hAnsi="Arial" w:cs="Arial"/>
          <w:sz w:val="24"/>
        </w:rPr>
      </w:pPr>
      <w:r w:rsidRPr="00BE0649">
        <w:rPr>
          <w:rFonts w:ascii="Arial" w:eastAsia="Arial" w:hAnsi="Arial" w:cs="Arial"/>
          <w:sz w:val="24"/>
        </w:rPr>
        <w:t>Quantities</w:t>
      </w:r>
      <w:r w:rsidRPr="00BE0649">
        <w:rPr>
          <w:rFonts w:ascii="Arial" w:eastAsia="Arial" w:hAnsi="Arial" w:cs="Arial"/>
          <w:spacing w:val="-2"/>
          <w:sz w:val="24"/>
        </w:rPr>
        <w:t xml:space="preserve"> </w:t>
      </w:r>
      <w:r w:rsidRPr="00BE0649">
        <w:rPr>
          <w:rFonts w:ascii="Arial" w:eastAsia="Arial" w:hAnsi="Arial" w:cs="Arial"/>
          <w:sz w:val="24"/>
        </w:rPr>
        <w:t>Sheets</w:t>
      </w:r>
    </w:p>
    <w:p w:rsidR="00B709CA" w:rsidRDefault="00B709CA" w:rsidP="00B709CA">
      <w:pPr>
        <w:widowControl w:val="0"/>
        <w:tabs>
          <w:tab w:val="left" w:pos="2260"/>
          <w:tab w:val="left" w:pos="2261"/>
        </w:tabs>
        <w:autoSpaceDE w:val="0"/>
        <w:autoSpaceDN w:val="0"/>
        <w:spacing w:before="1" w:after="0" w:line="240" w:lineRule="auto"/>
        <w:ind w:left="2260"/>
        <w:rPr>
          <w:rFonts w:ascii="Arial" w:eastAsia="Arial" w:hAnsi="Arial" w:cs="Arial"/>
          <w:sz w:val="24"/>
        </w:rPr>
      </w:pPr>
    </w:p>
    <w:p w:rsidR="00B709CA" w:rsidRPr="00BE0649" w:rsidRDefault="00B709CA" w:rsidP="00B709CA">
      <w:pPr>
        <w:widowControl w:val="0"/>
        <w:numPr>
          <w:ilvl w:val="1"/>
          <w:numId w:val="21"/>
        </w:numPr>
        <w:tabs>
          <w:tab w:val="left" w:pos="2260"/>
          <w:tab w:val="left" w:pos="2261"/>
        </w:tabs>
        <w:autoSpaceDE w:val="0"/>
        <w:autoSpaceDN w:val="0"/>
        <w:spacing w:before="1" w:after="0" w:line="240" w:lineRule="auto"/>
        <w:rPr>
          <w:rFonts w:ascii="Arial" w:eastAsia="Arial" w:hAnsi="Arial" w:cs="Arial"/>
          <w:sz w:val="24"/>
        </w:rPr>
      </w:pPr>
      <w:r>
        <w:rPr>
          <w:rFonts w:ascii="Arial" w:eastAsia="Arial" w:hAnsi="Arial" w:cs="Arial"/>
          <w:sz w:val="24"/>
        </w:rPr>
        <w:t>Plan Sheets (1”=20’ for ADA, 1”=200’ for Roadway)</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Default="00BE0649" w:rsidP="00B63E69">
      <w:pPr>
        <w:widowControl w:val="0"/>
        <w:numPr>
          <w:ilvl w:val="0"/>
          <w:numId w:val="31"/>
        </w:numPr>
        <w:tabs>
          <w:tab w:val="left" w:pos="2260"/>
          <w:tab w:val="left" w:pos="2261"/>
        </w:tabs>
        <w:autoSpaceDE w:val="0"/>
        <w:autoSpaceDN w:val="0"/>
        <w:spacing w:after="0" w:line="240" w:lineRule="auto"/>
        <w:ind w:right="158"/>
        <w:rPr>
          <w:rFonts w:ascii="Arial" w:eastAsia="Arial" w:hAnsi="Arial" w:cs="Arial"/>
          <w:sz w:val="24"/>
        </w:rPr>
      </w:pPr>
      <w:r w:rsidRPr="00BE0649">
        <w:rPr>
          <w:rFonts w:ascii="Arial" w:eastAsia="Arial" w:hAnsi="Arial" w:cs="Arial"/>
          <w:sz w:val="24"/>
        </w:rPr>
        <w:t xml:space="preserve">Special Sheets (for depth transitions, geometrics, staging, </w:t>
      </w:r>
      <w:r w:rsidR="00F20B82">
        <w:rPr>
          <w:rFonts w:ascii="Arial" w:eastAsia="Arial" w:hAnsi="Arial" w:cs="Arial"/>
          <w:sz w:val="24"/>
        </w:rPr>
        <w:t>guardrail details</w:t>
      </w:r>
      <w:r w:rsidRPr="00BE0649">
        <w:rPr>
          <w:rFonts w:ascii="Arial" w:eastAsia="Arial" w:hAnsi="Arial" w:cs="Arial"/>
          <w:sz w:val="24"/>
        </w:rPr>
        <w:t>,</w:t>
      </w:r>
      <w:r w:rsidRPr="00BE0649">
        <w:rPr>
          <w:rFonts w:ascii="Arial" w:eastAsia="Arial" w:hAnsi="Arial" w:cs="Arial"/>
          <w:spacing w:val="-3"/>
          <w:sz w:val="24"/>
        </w:rPr>
        <w:t xml:space="preserve"> </w:t>
      </w:r>
      <w:r w:rsidRPr="00BE0649">
        <w:rPr>
          <w:rFonts w:ascii="Arial" w:eastAsia="Arial" w:hAnsi="Arial" w:cs="Arial"/>
          <w:sz w:val="24"/>
        </w:rPr>
        <w:t>and/or other</w:t>
      </w:r>
      <w:r w:rsidRPr="00BE0649">
        <w:rPr>
          <w:rFonts w:ascii="Arial" w:eastAsia="Arial" w:hAnsi="Arial" w:cs="Arial"/>
          <w:spacing w:val="-3"/>
          <w:sz w:val="24"/>
        </w:rPr>
        <w:t xml:space="preserve"> </w:t>
      </w:r>
      <w:r w:rsidRPr="00BE0649">
        <w:rPr>
          <w:rFonts w:ascii="Arial" w:eastAsia="Arial" w:hAnsi="Arial" w:cs="Arial"/>
          <w:sz w:val="24"/>
        </w:rPr>
        <w:t>design details)</w:t>
      </w:r>
    </w:p>
    <w:p w:rsidR="00B709CA" w:rsidRDefault="00B709CA" w:rsidP="00B709CA">
      <w:pPr>
        <w:widowControl w:val="0"/>
        <w:tabs>
          <w:tab w:val="left" w:pos="2260"/>
          <w:tab w:val="left" w:pos="2261"/>
        </w:tabs>
        <w:autoSpaceDE w:val="0"/>
        <w:autoSpaceDN w:val="0"/>
        <w:spacing w:after="0" w:line="240" w:lineRule="auto"/>
        <w:ind w:left="2260" w:right="158"/>
        <w:rPr>
          <w:rFonts w:ascii="Arial" w:eastAsia="Arial" w:hAnsi="Arial" w:cs="Arial"/>
          <w:sz w:val="24"/>
        </w:rPr>
      </w:pPr>
    </w:p>
    <w:p w:rsidR="00BE0649" w:rsidRPr="00BE0649" w:rsidRDefault="00BE0649" w:rsidP="00B63E69">
      <w:pPr>
        <w:widowControl w:val="0"/>
        <w:numPr>
          <w:ilvl w:val="0"/>
          <w:numId w:val="31"/>
        </w:numPr>
        <w:tabs>
          <w:tab w:val="left" w:pos="2260"/>
          <w:tab w:val="left" w:pos="2261"/>
        </w:tabs>
        <w:autoSpaceDE w:val="0"/>
        <w:autoSpaceDN w:val="0"/>
        <w:spacing w:after="0" w:line="240" w:lineRule="auto"/>
        <w:rPr>
          <w:rFonts w:ascii="Arial" w:eastAsia="Arial" w:hAnsi="Arial" w:cs="Arial"/>
          <w:sz w:val="24"/>
        </w:rPr>
      </w:pPr>
      <w:r w:rsidRPr="00BE0649">
        <w:rPr>
          <w:rFonts w:ascii="Arial" w:eastAsia="Arial" w:hAnsi="Arial" w:cs="Arial"/>
          <w:sz w:val="24"/>
        </w:rPr>
        <w:t>Traffic</w:t>
      </w:r>
      <w:r w:rsidRPr="00BE0649">
        <w:rPr>
          <w:rFonts w:ascii="Arial" w:eastAsia="Arial" w:hAnsi="Arial" w:cs="Arial"/>
          <w:spacing w:val="-2"/>
          <w:sz w:val="24"/>
        </w:rPr>
        <w:t xml:space="preserve"> </w:t>
      </w:r>
      <w:r w:rsidRPr="00BE0649">
        <w:rPr>
          <w:rFonts w:ascii="Arial" w:eastAsia="Arial" w:hAnsi="Arial" w:cs="Arial"/>
          <w:sz w:val="24"/>
        </w:rPr>
        <w:t>Control</w:t>
      </w:r>
      <w:r w:rsidRPr="00BE0649">
        <w:rPr>
          <w:rFonts w:ascii="Arial" w:eastAsia="Arial" w:hAnsi="Arial" w:cs="Arial"/>
          <w:spacing w:val="-3"/>
          <w:sz w:val="24"/>
        </w:rPr>
        <w:t xml:space="preserve"> </w:t>
      </w:r>
      <w:r w:rsidRPr="00BE0649">
        <w:rPr>
          <w:rFonts w:ascii="Arial" w:eastAsia="Arial" w:hAnsi="Arial" w:cs="Arial"/>
          <w:sz w:val="24"/>
        </w:rPr>
        <w:t>Sheets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Default="00BE0649" w:rsidP="00B63E69">
      <w:pPr>
        <w:widowControl w:val="0"/>
        <w:numPr>
          <w:ilvl w:val="0"/>
          <w:numId w:val="31"/>
        </w:numPr>
        <w:tabs>
          <w:tab w:val="left" w:pos="2260"/>
          <w:tab w:val="left" w:pos="2261"/>
        </w:tabs>
        <w:autoSpaceDE w:val="0"/>
        <w:autoSpaceDN w:val="0"/>
        <w:spacing w:after="0" w:line="240" w:lineRule="auto"/>
        <w:rPr>
          <w:rFonts w:ascii="Arial" w:eastAsia="Arial" w:hAnsi="Arial" w:cs="Arial"/>
          <w:sz w:val="24"/>
        </w:rPr>
      </w:pPr>
      <w:r w:rsidRPr="00BE0649">
        <w:rPr>
          <w:rFonts w:ascii="Arial" w:eastAsia="Arial" w:hAnsi="Arial" w:cs="Arial"/>
          <w:sz w:val="24"/>
        </w:rPr>
        <w:t>Erosion</w:t>
      </w:r>
      <w:r w:rsidRPr="00BE0649">
        <w:rPr>
          <w:rFonts w:ascii="Arial" w:eastAsia="Arial" w:hAnsi="Arial" w:cs="Arial"/>
          <w:spacing w:val="-2"/>
          <w:sz w:val="24"/>
        </w:rPr>
        <w:t xml:space="preserve"> </w:t>
      </w:r>
      <w:r w:rsidRPr="00BE0649">
        <w:rPr>
          <w:rFonts w:ascii="Arial" w:eastAsia="Arial" w:hAnsi="Arial" w:cs="Arial"/>
          <w:sz w:val="24"/>
        </w:rPr>
        <w:t>Control</w:t>
      </w:r>
      <w:r w:rsidRPr="00BE0649">
        <w:rPr>
          <w:rFonts w:ascii="Arial" w:eastAsia="Arial" w:hAnsi="Arial" w:cs="Arial"/>
          <w:spacing w:val="-1"/>
          <w:sz w:val="24"/>
        </w:rPr>
        <w:t xml:space="preserve"> </w:t>
      </w:r>
      <w:r w:rsidRPr="00BE0649">
        <w:rPr>
          <w:rFonts w:ascii="Arial" w:eastAsia="Arial" w:hAnsi="Arial" w:cs="Arial"/>
          <w:sz w:val="24"/>
        </w:rPr>
        <w:t>Sheets</w:t>
      </w:r>
    </w:p>
    <w:p w:rsidR="00B709CA" w:rsidRDefault="00B709CA" w:rsidP="00B709CA">
      <w:pPr>
        <w:widowControl w:val="0"/>
        <w:tabs>
          <w:tab w:val="left" w:pos="2260"/>
          <w:tab w:val="left" w:pos="2261"/>
        </w:tabs>
        <w:autoSpaceDE w:val="0"/>
        <w:autoSpaceDN w:val="0"/>
        <w:spacing w:after="0" w:line="240" w:lineRule="auto"/>
        <w:ind w:left="2260" w:right="158"/>
        <w:rPr>
          <w:rFonts w:ascii="Arial" w:eastAsia="Arial" w:hAnsi="Arial" w:cs="Arial"/>
          <w:sz w:val="24"/>
        </w:rPr>
      </w:pPr>
    </w:p>
    <w:p w:rsidR="004D044D" w:rsidRDefault="00B709CA" w:rsidP="00B63E69">
      <w:pPr>
        <w:widowControl w:val="0"/>
        <w:numPr>
          <w:ilvl w:val="0"/>
          <w:numId w:val="31"/>
        </w:numPr>
        <w:tabs>
          <w:tab w:val="left" w:pos="2260"/>
          <w:tab w:val="left" w:pos="2261"/>
        </w:tabs>
        <w:autoSpaceDE w:val="0"/>
        <w:autoSpaceDN w:val="0"/>
        <w:spacing w:after="0" w:line="240" w:lineRule="auto"/>
        <w:ind w:right="158"/>
        <w:rPr>
          <w:rFonts w:ascii="Arial" w:eastAsia="Arial" w:hAnsi="Arial" w:cs="Arial"/>
          <w:sz w:val="24"/>
        </w:rPr>
      </w:pPr>
      <w:r w:rsidRPr="004D044D">
        <w:rPr>
          <w:rFonts w:ascii="Arial" w:eastAsia="Arial" w:hAnsi="Arial" w:cs="Arial"/>
          <w:sz w:val="24"/>
        </w:rPr>
        <w:t>Pedestrian Signal Sheets</w:t>
      </w:r>
    </w:p>
    <w:p w:rsidR="004D044D" w:rsidRPr="004D044D" w:rsidRDefault="004D044D" w:rsidP="004D044D">
      <w:pPr>
        <w:widowControl w:val="0"/>
        <w:tabs>
          <w:tab w:val="left" w:pos="2260"/>
          <w:tab w:val="left" w:pos="2261"/>
        </w:tabs>
        <w:autoSpaceDE w:val="0"/>
        <w:autoSpaceDN w:val="0"/>
        <w:spacing w:after="0" w:line="240" w:lineRule="auto"/>
        <w:ind w:right="158"/>
        <w:rPr>
          <w:rFonts w:ascii="Arial" w:eastAsia="Arial" w:hAnsi="Arial" w:cs="Arial"/>
          <w:sz w:val="24"/>
        </w:rPr>
      </w:pPr>
    </w:p>
    <w:p w:rsidR="004D044D" w:rsidRDefault="004D044D" w:rsidP="00B63E69">
      <w:pPr>
        <w:widowControl w:val="0"/>
        <w:numPr>
          <w:ilvl w:val="0"/>
          <w:numId w:val="31"/>
        </w:numPr>
        <w:tabs>
          <w:tab w:val="left" w:pos="2260"/>
          <w:tab w:val="left" w:pos="2261"/>
        </w:tabs>
        <w:autoSpaceDE w:val="0"/>
        <w:autoSpaceDN w:val="0"/>
        <w:spacing w:after="0" w:line="240" w:lineRule="auto"/>
        <w:ind w:right="158"/>
        <w:rPr>
          <w:rFonts w:ascii="Arial" w:eastAsia="Arial" w:hAnsi="Arial" w:cs="Arial"/>
          <w:sz w:val="24"/>
        </w:rPr>
      </w:pPr>
      <w:r w:rsidRPr="00E13FAE">
        <w:rPr>
          <w:rFonts w:ascii="Arial" w:hAnsi="Arial" w:cs="Arial"/>
          <w:sz w:val="24"/>
          <w:szCs w:val="24"/>
        </w:rPr>
        <w:t>Highway Signing Sheets, including quantity sheets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63E69">
      <w:pPr>
        <w:widowControl w:val="0"/>
        <w:numPr>
          <w:ilvl w:val="0"/>
          <w:numId w:val="31"/>
        </w:numPr>
        <w:tabs>
          <w:tab w:val="left" w:pos="2260"/>
          <w:tab w:val="left" w:pos="2261"/>
        </w:tabs>
        <w:autoSpaceDE w:val="0"/>
        <w:autoSpaceDN w:val="0"/>
        <w:spacing w:after="0" w:line="240" w:lineRule="auto"/>
        <w:rPr>
          <w:rFonts w:ascii="Arial" w:eastAsia="Arial" w:hAnsi="Arial" w:cs="Arial"/>
          <w:sz w:val="24"/>
        </w:rPr>
      </w:pPr>
      <w:r w:rsidRPr="00BE0649">
        <w:rPr>
          <w:rFonts w:ascii="Arial" w:eastAsia="Arial" w:hAnsi="Arial" w:cs="Arial"/>
          <w:sz w:val="24"/>
        </w:rPr>
        <w:t>Job</w:t>
      </w:r>
      <w:r w:rsidRPr="00BE0649">
        <w:rPr>
          <w:rFonts w:ascii="Arial" w:eastAsia="Arial" w:hAnsi="Arial" w:cs="Arial"/>
          <w:spacing w:val="-3"/>
          <w:sz w:val="24"/>
        </w:rPr>
        <w:t xml:space="preserve"> </w:t>
      </w:r>
      <w:r w:rsidRPr="00BE0649">
        <w:rPr>
          <w:rFonts w:ascii="Arial" w:eastAsia="Arial" w:hAnsi="Arial" w:cs="Arial"/>
          <w:sz w:val="24"/>
        </w:rPr>
        <w:t>Special</w:t>
      </w:r>
      <w:r w:rsidRPr="00BE0649">
        <w:rPr>
          <w:rFonts w:ascii="Arial" w:eastAsia="Arial" w:hAnsi="Arial" w:cs="Arial"/>
          <w:spacing w:val="-2"/>
          <w:sz w:val="24"/>
        </w:rPr>
        <w:t xml:space="preserve"> </w:t>
      </w:r>
      <w:r w:rsidRPr="00BE0649">
        <w:rPr>
          <w:rFonts w:ascii="Arial" w:eastAsia="Arial" w:hAnsi="Arial" w:cs="Arial"/>
          <w:sz w:val="24"/>
        </w:rPr>
        <w:t>Provisions</w:t>
      </w:r>
      <w:r w:rsidRPr="00BE0649">
        <w:rPr>
          <w:rFonts w:ascii="Arial" w:eastAsia="Arial" w:hAnsi="Arial" w:cs="Arial"/>
          <w:spacing w:val="-2"/>
          <w:sz w:val="24"/>
        </w:rPr>
        <w:t xml:space="preserve"> </w:t>
      </w:r>
      <w:r w:rsidRPr="00BE0649">
        <w:rPr>
          <w:rFonts w:ascii="Arial" w:eastAsia="Arial" w:hAnsi="Arial" w:cs="Arial"/>
          <w:sz w:val="24"/>
        </w:rPr>
        <w:t>in</w:t>
      </w:r>
      <w:r w:rsidRPr="00BE0649">
        <w:rPr>
          <w:rFonts w:ascii="Arial" w:eastAsia="Arial" w:hAnsi="Arial" w:cs="Arial"/>
          <w:spacing w:val="1"/>
          <w:sz w:val="24"/>
        </w:rPr>
        <w:t xml:space="preserve"> </w:t>
      </w:r>
      <w:r w:rsidRPr="00BE0649">
        <w:rPr>
          <w:rFonts w:ascii="Arial" w:eastAsia="Arial" w:hAnsi="Arial" w:cs="Arial"/>
          <w:sz w:val="24"/>
        </w:rPr>
        <w:t>a</w:t>
      </w:r>
      <w:r w:rsidRPr="00BE0649">
        <w:rPr>
          <w:rFonts w:ascii="Arial" w:eastAsia="Arial" w:hAnsi="Arial" w:cs="Arial"/>
          <w:spacing w:val="-1"/>
          <w:sz w:val="24"/>
        </w:rPr>
        <w:t xml:space="preserve"> </w:t>
      </w:r>
      <w:r w:rsidRPr="00BE0649">
        <w:rPr>
          <w:rFonts w:ascii="Arial" w:eastAsia="Arial" w:hAnsi="Arial" w:cs="Arial"/>
          <w:sz w:val="24"/>
        </w:rPr>
        <w:t>Microsoft</w:t>
      </w:r>
      <w:r w:rsidRPr="00BE0649">
        <w:rPr>
          <w:rFonts w:ascii="Arial" w:eastAsia="Arial" w:hAnsi="Arial" w:cs="Arial"/>
          <w:spacing w:val="-6"/>
          <w:sz w:val="24"/>
        </w:rPr>
        <w:t xml:space="preserve"> </w:t>
      </w:r>
      <w:r w:rsidRPr="00BE0649">
        <w:rPr>
          <w:rFonts w:ascii="Arial" w:eastAsia="Arial" w:hAnsi="Arial" w:cs="Arial"/>
          <w:sz w:val="24"/>
        </w:rPr>
        <w:t>Word document.</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2B70B9" w:rsidRDefault="00BE0649" w:rsidP="00B63E69">
      <w:pPr>
        <w:widowControl w:val="0"/>
        <w:numPr>
          <w:ilvl w:val="0"/>
          <w:numId w:val="31"/>
        </w:numPr>
        <w:tabs>
          <w:tab w:val="left" w:pos="2260"/>
          <w:tab w:val="left" w:pos="2261"/>
        </w:tabs>
        <w:autoSpaceDE w:val="0"/>
        <w:autoSpaceDN w:val="0"/>
        <w:spacing w:after="0" w:line="240" w:lineRule="auto"/>
        <w:ind w:right="423"/>
        <w:rPr>
          <w:rFonts w:ascii="Arial" w:eastAsia="Arial" w:hAnsi="Arial" w:cs="Arial"/>
          <w:sz w:val="24"/>
        </w:rPr>
      </w:pPr>
      <w:r w:rsidRPr="00BE0649">
        <w:rPr>
          <w:rFonts w:ascii="Arial" w:eastAsia="Arial" w:hAnsi="Arial" w:cs="Arial"/>
          <w:sz w:val="24"/>
        </w:rPr>
        <w:t xml:space="preserve">Bid items, quantities, and unit prices in an electronic estimate </w:t>
      </w:r>
      <w:r w:rsidR="00F20B82">
        <w:rPr>
          <w:rFonts w:ascii="Arial" w:eastAsia="Arial" w:hAnsi="Arial" w:cs="Arial"/>
          <w:sz w:val="24"/>
        </w:rPr>
        <w:t>file generated</w:t>
      </w:r>
      <w:r w:rsidRPr="00BE0649">
        <w:rPr>
          <w:rFonts w:ascii="Arial" w:eastAsia="Arial" w:hAnsi="Arial" w:cs="Arial"/>
          <w:spacing w:val="-2"/>
          <w:sz w:val="24"/>
        </w:rPr>
        <w:t xml:space="preserve"> </w:t>
      </w:r>
      <w:r w:rsidRPr="00BE0649">
        <w:rPr>
          <w:rFonts w:ascii="Arial" w:eastAsia="Arial" w:hAnsi="Arial" w:cs="Arial"/>
          <w:sz w:val="24"/>
        </w:rPr>
        <w:t>by</w:t>
      </w:r>
      <w:r w:rsidRPr="00BE0649">
        <w:rPr>
          <w:rFonts w:ascii="Arial" w:eastAsia="Arial" w:hAnsi="Arial" w:cs="Arial"/>
          <w:spacing w:val="-2"/>
          <w:sz w:val="24"/>
        </w:rPr>
        <w:t xml:space="preserve"> </w:t>
      </w:r>
      <w:r w:rsidRPr="00BE0649">
        <w:rPr>
          <w:rFonts w:ascii="Arial" w:eastAsia="Arial" w:hAnsi="Arial" w:cs="Arial"/>
          <w:sz w:val="24"/>
        </w:rPr>
        <w:t>the</w:t>
      </w:r>
      <w:r w:rsidRPr="00BE0649">
        <w:rPr>
          <w:rFonts w:ascii="Arial" w:eastAsia="Arial" w:hAnsi="Arial" w:cs="Arial"/>
          <w:spacing w:val="-3"/>
          <w:sz w:val="24"/>
        </w:rPr>
        <w:t xml:space="preserve"> </w:t>
      </w:r>
      <w:r w:rsidRPr="00BE0649">
        <w:rPr>
          <w:rFonts w:ascii="Arial" w:eastAsia="Arial" w:hAnsi="Arial" w:cs="Arial"/>
          <w:sz w:val="24"/>
        </w:rPr>
        <w:t>Commission’s</w:t>
      </w:r>
      <w:r w:rsidRPr="00BE0649">
        <w:rPr>
          <w:rFonts w:ascii="Arial" w:eastAsia="Arial" w:hAnsi="Arial" w:cs="Arial"/>
          <w:spacing w:val="-2"/>
          <w:sz w:val="24"/>
        </w:rPr>
        <w:t xml:space="preserve"> </w:t>
      </w:r>
      <w:r w:rsidRPr="00BE0649">
        <w:rPr>
          <w:rFonts w:ascii="Arial" w:eastAsia="Arial" w:hAnsi="Arial" w:cs="Arial"/>
          <w:sz w:val="24"/>
        </w:rPr>
        <w:t>Bid</w:t>
      </w:r>
      <w:r w:rsidRPr="00BE0649">
        <w:rPr>
          <w:rFonts w:ascii="Arial" w:eastAsia="Arial" w:hAnsi="Arial" w:cs="Arial"/>
          <w:spacing w:val="-6"/>
          <w:sz w:val="24"/>
        </w:rPr>
        <w:t xml:space="preserve"> </w:t>
      </w:r>
      <w:r w:rsidRPr="00BE0649">
        <w:rPr>
          <w:rFonts w:ascii="Arial" w:eastAsia="Arial" w:hAnsi="Arial" w:cs="Arial"/>
          <w:sz w:val="24"/>
        </w:rPr>
        <w:t>Tabs</w:t>
      </w:r>
      <w:r w:rsidR="002B70B9">
        <w:rPr>
          <w:rFonts w:ascii="Arial" w:eastAsia="Arial" w:hAnsi="Arial" w:cs="Arial"/>
          <w:spacing w:val="-4"/>
          <w:sz w:val="24"/>
        </w:rPr>
        <w:t>.</w:t>
      </w:r>
    </w:p>
    <w:p w:rsidR="002B70B9" w:rsidRPr="002B70B9" w:rsidRDefault="002B70B9" w:rsidP="002B70B9">
      <w:pPr>
        <w:widowControl w:val="0"/>
        <w:tabs>
          <w:tab w:val="left" w:pos="2260"/>
          <w:tab w:val="left" w:pos="2261"/>
        </w:tabs>
        <w:autoSpaceDE w:val="0"/>
        <w:autoSpaceDN w:val="0"/>
        <w:spacing w:after="0" w:line="240" w:lineRule="auto"/>
        <w:ind w:right="423"/>
        <w:rPr>
          <w:rFonts w:ascii="Arial" w:eastAsia="Arial" w:hAnsi="Arial" w:cs="Arial"/>
          <w:sz w:val="24"/>
        </w:rPr>
      </w:pPr>
    </w:p>
    <w:p w:rsidR="002B70B9" w:rsidRDefault="002B70B9" w:rsidP="00B63E69">
      <w:pPr>
        <w:widowControl w:val="0"/>
        <w:numPr>
          <w:ilvl w:val="0"/>
          <w:numId w:val="31"/>
        </w:numPr>
        <w:tabs>
          <w:tab w:val="left" w:pos="2260"/>
          <w:tab w:val="left" w:pos="2261"/>
        </w:tabs>
        <w:autoSpaceDE w:val="0"/>
        <w:autoSpaceDN w:val="0"/>
        <w:spacing w:after="0" w:line="240" w:lineRule="auto"/>
        <w:ind w:right="423"/>
        <w:rPr>
          <w:rFonts w:ascii="Arial" w:eastAsia="Arial" w:hAnsi="Arial" w:cs="Arial"/>
          <w:sz w:val="24"/>
        </w:rPr>
      </w:pPr>
      <w:r w:rsidRPr="00BE0649">
        <w:rPr>
          <w:rFonts w:ascii="Arial" w:eastAsia="Arial" w:hAnsi="Arial" w:cs="Arial"/>
          <w:sz w:val="24"/>
        </w:rPr>
        <w:t>Workday</w:t>
      </w:r>
      <w:r w:rsidRPr="00BE0649">
        <w:rPr>
          <w:rFonts w:ascii="Arial" w:eastAsia="Arial" w:hAnsi="Arial" w:cs="Arial"/>
          <w:spacing w:val="-1"/>
          <w:sz w:val="24"/>
        </w:rPr>
        <w:t xml:space="preserve"> </w:t>
      </w:r>
      <w:r w:rsidRPr="00BE0649">
        <w:rPr>
          <w:rFonts w:ascii="Arial" w:eastAsia="Arial" w:hAnsi="Arial" w:cs="Arial"/>
          <w:sz w:val="24"/>
        </w:rPr>
        <w:t>study</w:t>
      </w:r>
    </w:p>
    <w:p w:rsidR="002B70B9" w:rsidRPr="00BE0649" w:rsidRDefault="002B70B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0"/>
          <w:numId w:val="21"/>
        </w:numPr>
        <w:tabs>
          <w:tab w:val="left" w:pos="1540"/>
          <w:tab w:val="left" w:pos="1541"/>
        </w:tabs>
        <w:autoSpaceDE w:val="0"/>
        <w:autoSpaceDN w:val="0"/>
        <w:spacing w:after="0" w:line="240" w:lineRule="auto"/>
        <w:ind w:right="104" w:firstLine="719"/>
        <w:rPr>
          <w:rFonts w:ascii="Arial" w:eastAsia="Arial" w:hAnsi="Arial" w:cs="Arial"/>
          <w:sz w:val="24"/>
        </w:rPr>
      </w:pPr>
      <w:r w:rsidRPr="00BE0649">
        <w:rPr>
          <w:rFonts w:ascii="Arial" w:eastAsia="Arial" w:hAnsi="Arial" w:cs="Arial"/>
          <w:sz w:val="24"/>
        </w:rPr>
        <w:t xml:space="preserve">Additional plans and information may be required to satisfactorily </w:t>
      </w:r>
      <w:r w:rsidR="00F20B82">
        <w:rPr>
          <w:rFonts w:ascii="Arial" w:eastAsia="Arial" w:hAnsi="Arial" w:cs="Arial"/>
          <w:sz w:val="24"/>
        </w:rPr>
        <w:t>complete the</w:t>
      </w:r>
      <w:r w:rsidRPr="00BE0649">
        <w:rPr>
          <w:rFonts w:ascii="Arial" w:eastAsia="Arial" w:hAnsi="Arial" w:cs="Arial"/>
          <w:sz w:val="24"/>
        </w:rPr>
        <w:t xml:space="preserve"> detailed construction plans and specifications for the project.</w:t>
      </w:r>
      <w:r w:rsidRPr="00BE0649">
        <w:rPr>
          <w:rFonts w:ascii="Arial" w:eastAsia="Arial" w:hAnsi="Arial" w:cs="Arial"/>
          <w:spacing w:val="1"/>
          <w:sz w:val="24"/>
        </w:rPr>
        <w:t xml:space="preserve"> </w:t>
      </w:r>
      <w:r w:rsidRPr="00BE0649">
        <w:rPr>
          <w:rFonts w:ascii="Arial" w:eastAsia="Arial" w:hAnsi="Arial" w:cs="Arial"/>
          <w:sz w:val="24"/>
        </w:rPr>
        <w:t>With the submittal of</w:t>
      </w:r>
      <w:r w:rsidRPr="00BE0649">
        <w:rPr>
          <w:rFonts w:ascii="Arial" w:eastAsia="Arial" w:hAnsi="Arial" w:cs="Arial"/>
          <w:spacing w:val="1"/>
          <w:sz w:val="24"/>
        </w:rPr>
        <w:t xml:space="preserve"> </w:t>
      </w:r>
      <w:r w:rsidRPr="00BE0649">
        <w:rPr>
          <w:rFonts w:ascii="Arial" w:eastAsia="Arial" w:hAnsi="Arial" w:cs="Arial"/>
          <w:sz w:val="24"/>
        </w:rPr>
        <w:t>the PS&amp;E package the Consultant shall also provide the Commission a statement that</w:t>
      </w:r>
      <w:r w:rsidRPr="00BE0649">
        <w:rPr>
          <w:rFonts w:ascii="Arial" w:eastAsia="Arial" w:hAnsi="Arial" w:cs="Arial"/>
          <w:spacing w:val="1"/>
          <w:sz w:val="24"/>
        </w:rPr>
        <w:t xml:space="preserve"> </w:t>
      </w:r>
      <w:r w:rsidRPr="00BE0649">
        <w:rPr>
          <w:rFonts w:ascii="Arial" w:eastAsia="Arial" w:hAnsi="Arial" w:cs="Arial"/>
          <w:sz w:val="24"/>
        </w:rPr>
        <w:t xml:space="preserve">an internal quality control check has been conducted and to the best of the </w:t>
      </w:r>
      <w:r w:rsidR="00F20B82">
        <w:rPr>
          <w:rFonts w:ascii="Arial" w:eastAsia="Arial" w:hAnsi="Arial" w:cs="Arial"/>
          <w:sz w:val="24"/>
        </w:rPr>
        <w:t>Consultant’s knowledge</w:t>
      </w:r>
      <w:r w:rsidRPr="00BE0649">
        <w:rPr>
          <w:rFonts w:ascii="Arial" w:eastAsia="Arial" w:hAnsi="Arial" w:cs="Arial"/>
          <w:spacing w:val="3"/>
          <w:sz w:val="24"/>
        </w:rPr>
        <w:t xml:space="preserve"> </w:t>
      </w:r>
      <w:r w:rsidRPr="00BE0649">
        <w:rPr>
          <w:rFonts w:ascii="Arial" w:eastAsia="Arial" w:hAnsi="Arial" w:cs="Arial"/>
          <w:sz w:val="24"/>
        </w:rPr>
        <w:t>the</w:t>
      </w:r>
      <w:r w:rsidRPr="00BE0649">
        <w:rPr>
          <w:rFonts w:ascii="Arial" w:eastAsia="Arial" w:hAnsi="Arial" w:cs="Arial"/>
          <w:spacing w:val="3"/>
          <w:sz w:val="24"/>
        </w:rPr>
        <w:t xml:space="preserve"> </w:t>
      </w:r>
      <w:r w:rsidRPr="00BE0649">
        <w:rPr>
          <w:rFonts w:ascii="Arial" w:eastAsia="Arial" w:hAnsi="Arial" w:cs="Arial"/>
          <w:sz w:val="24"/>
        </w:rPr>
        <w:t>PS&amp;E</w:t>
      </w:r>
      <w:r w:rsidRPr="00BE0649">
        <w:rPr>
          <w:rFonts w:ascii="Arial" w:eastAsia="Arial" w:hAnsi="Arial" w:cs="Arial"/>
          <w:spacing w:val="1"/>
          <w:sz w:val="24"/>
        </w:rPr>
        <w:t xml:space="preserve"> </w:t>
      </w:r>
      <w:r w:rsidRPr="00BE0649">
        <w:rPr>
          <w:rFonts w:ascii="Arial" w:eastAsia="Arial" w:hAnsi="Arial" w:cs="Arial"/>
          <w:sz w:val="24"/>
        </w:rPr>
        <w:t>package</w:t>
      </w:r>
      <w:r w:rsidRPr="00BE0649">
        <w:rPr>
          <w:rFonts w:ascii="Arial" w:eastAsia="Arial" w:hAnsi="Arial" w:cs="Arial"/>
          <w:spacing w:val="3"/>
          <w:sz w:val="24"/>
        </w:rPr>
        <w:t xml:space="preserve"> </w:t>
      </w:r>
      <w:r w:rsidRPr="00BE0649">
        <w:rPr>
          <w:rFonts w:ascii="Arial" w:eastAsia="Arial" w:hAnsi="Arial" w:cs="Arial"/>
          <w:sz w:val="24"/>
        </w:rPr>
        <w:t>is</w:t>
      </w:r>
      <w:r w:rsidRPr="00BE0649">
        <w:rPr>
          <w:rFonts w:ascii="Arial" w:eastAsia="Arial" w:hAnsi="Arial" w:cs="Arial"/>
          <w:spacing w:val="3"/>
          <w:sz w:val="24"/>
        </w:rPr>
        <w:t xml:space="preserve"> </w:t>
      </w:r>
      <w:r w:rsidRPr="00BE0649">
        <w:rPr>
          <w:rFonts w:ascii="Arial" w:eastAsia="Arial" w:hAnsi="Arial" w:cs="Arial"/>
          <w:sz w:val="24"/>
        </w:rPr>
        <w:t>free</w:t>
      </w:r>
      <w:r w:rsidRPr="00BE0649">
        <w:rPr>
          <w:rFonts w:ascii="Arial" w:eastAsia="Arial" w:hAnsi="Arial" w:cs="Arial"/>
          <w:spacing w:val="1"/>
          <w:sz w:val="24"/>
        </w:rPr>
        <w:t xml:space="preserve"> </w:t>
      </w:r>
      <w:r w:rsidRPr="00BE0649">
        <w:rPr>
          <w:rFonts w:ascii="Arial" w:eastAsia="Arial" w:hAnsi="Arial" w:cs="Arial"/>
          <w:sz w:val="24"/>
        </w:rPr>
        <w:t>of</w:t>
      </w:r>
      <w:r w:rsidRPr="00BE0649">
        <w:rPr>
          <w:rFonts w:ascii="Arial" w:eastAsia="Arial" w:hAnsi="Arial" w:cs="Arial"/>
          <w:spacing w:val="6"/>
          <w:sz w:val="24"/>
        </w:rPr>
        <w:t xml:space="preserve"> </w:t>
      </w:r>
      <w:r w:rsidRPr="00BE0649">
        <w:rPr>
          <w:rFonts w:ascii="Arial" w:eastAsia="Arial" w:hAnsi="Arial" w:cs="Arial"/>
          <w:sz w:val="24"/>
        </w:rPr>
        <w:t>gross errors,</w:t>
      </w:r>
      <w:r w:rsidRPr="00BE0649">
        <w:rPr>
          <w:rFonts w:ascii="Arial" w:eastAsia="Arial" w:hAnsi="Arial" w:cs="Arial"/>
          <w:spacing w:val="4"/>
          <w:sz w:val="24"/>
        </w:rPr>
        <w:t xml:space="preserve"> </w:t>
      </w:r>
      <w:r w:rsidRPr="00BE0649">
        <w:rPr>
          <w:rFonts w:ascii="Arial" w:eastAsia="Arial" w:hAnsi="Arial" w:cs="Arial"/>
          <w:sz w:val="24"/>
        </w:rPr>
        <w:t>misleading</w:t>
      </w:r>
      <w:r w:rsidRPr="00BE0649">
        <w:rPr>
          <w:rFonts w:ascii="Arial" w:eastAsia="Arial" w:hAnsi="Arial" w:cs="Arial"/>
          <w:spacing w:val="2"/>
          <w:sz w:val="24"/>
        </w:rPr>
        <w:t xml:space="preserve"> </w:t>
      </w:r>
      <w:r w:rsidRPr="00BE0649">
        <w:rPr>
          <w:rFonts w:ascii="Arial" w:eastAsia="Arial" w:hAnsi="Arial" w:cs="Arial"/>
          <w:sz w:val="24"/>
        </w:rPr>
        <w:t>or</w:t>
      </w:r>
      <w:r w:rsidRPr="00BE0649">
        <w:rPr>
          <w:rFonts w:ascii="Arial" w:eastAsia="Arial" w:hAnsi="Arial" w:cs="Arial"/>
          <w:spacing w:val="3"/>
          <w:sz w:val="24"/>
        </w:rPr>
        <w:t xml:space="preserve"> </w:t>
      </w:r>
      <w:r w:rsidRPr="00BE0649">
        <w:rPr>
          <w:rFonts w:ascii="Arial" w:eastAsia="Arial" w:hAnsi="Arial" w:cs="Arial"/>
          <w:sz w:val="24"/>
        </w:rPr>
        <w:t>confusing</w:t>
      </w:r>
      <w:r w:rsidRPr="00BE0649">
        <w:rPr>
          <w:rFonts w:ascii="Arial" w:eastAsia="Arial" w:hAnsi="Arial" w:cs="Arial"/>
          <w:spacing w:val="1"/>
          <w:sz w:val="24"/>
        </w:rPr>
        <w:t xml:space="preserve"> </w:t>
      </w:r>
      <w:r w:rsidRPr="00BE0649">
        <w:rPr>
          <w:rFonts w:ascii="Arial" w:eastAsia="Arial" w:hAnsi="Arial" w:cs="Arial"/>
          <w:sz w:val="24"/>
        </w:rPr>
        <w:t>typos,</w:t>
      </w:r>
      <w:r w:rsidRPr="00BE0649">
        <w:rPr>
          <w:rFonts w:ascii="Arial" w:eastAsia="Arial" w:hAnsi="Arial" w:cs="Arial"/>
          <w:spacing w:val="1"/>
          <w:sz w:val="24"/>
        </w:rPr>
        <w:t xml:space="preserve"> </w:t>
      </w:r>
      <w:r w:rsidRPr="00BE0649">
        <w:rPr>
          <w:rFonts w:ascii="Arial" w:eastAsia="Arial" w:hAnsi="Arial" w:cs="Arial"/>
          <w:sz w:val="24"/>
        </w:rPr>
        <w:t>and</w:t>
      </w:r>
      <w:r w:rsidRPr="00BE0649">
        <w:rPr>
          <w:rFonts w:ascii="Arial" w:eastAsia="Arial" w:hAnsi="Arial" w:cs="Arial"/>
          <w:spacing w:val="-1"/>
          <w:sz w:val="24"/>
        </w:rPr>
        <w:t xml:space="preserve"> </w:t>
      </w:r>
      <w:r w:rsidRPr="00BE0649">
        <w:rPr>
          <w:rFonts w:ascii="Arial" w:eastAsia="Arial" w:hAnsi="Arial" w:cs="Arial"/>
          <w:sz w:val="24"/>
        </w:rPr>
        <w:t>includes</w:t>
      </w:r>
      <w:r w:rsidRPr="00BE0649">
        <w:rPr>
          <w:rFonts w:ascii="Arial" w:eastAsia="Arial" w:hAnsi="Arial" w:cs="Arial"/>
          <w:spacing w:val="-3"/>
          <w:sz w:val="24"/>
        </w:rPr>
        <w:t xml:space="preserve"> </w:t>
      </w:r>
      <w:r w:rsidRPr="00BE0649">
        <w:rPr>
          <w:rFonts w:ascii="Arial" w:eastAsia="Arial" w:hAnsi="Arial" w:cs="Arial"/>
          <w:sz w:val="24"/>
        </w:rPr>
        <w:t>adequate</w:t>
      </w:r>
      <w:r w:rsidRPr="00BE0649">
        <w:rPr>
          <w:rFonts w:ascii="Arial" w:eastAsia="Arial" w:hAnsi="Arial" w:cs="Arial"/>
          <w:spacing w:val="-2"/>
          <w:sz w:val="24"/>
        </w:rPr>
        <w:t xml:space="preserve"> </w:t>
      </w:r>
      <w:r w:rsidRPr="00BE0649">
        <w:rPr>
          <w:rFonts w:ascii="Arial" w:eastAsia="Arial" w:hAnsi="Arial" w:cs="Arial"/>
          <w:sz w:val="24"/>
        </w:rPr>
        <w:t>information</w:t>
      </w:r>
      <w:r w:rsidRPr="00BE0649">
        <w:rPr>
          <w:rFonts w:ascii="Arial" w:eastAsia="Arial" w:hAnsi="Arial" w:cs="Arial"/>
          <w:spacing w:val="-2"/>
          <w:sz w:val="24"/>
        </w:rPr>
        <w:t xml:space="preserve"> </w:t>
      </w:r>
      <w:r w:rsidRPr="00BE0649">
        <w:rPr>
          <w:rFonts w:ascii="Arial" w:eastAsia="Arial" w:hAnsi="Arial" w:cs="Arial"/>
          <w:sz w:val="24"/>
        </w:rPr>
        <w:t>to</w:t>
      </w:r>
      <w:r w:rsidRPr="00BE0649">
        <w:rPr>
          <w:rFonts w:ascii="Arial" w:eastAsia="Arial" w:hAnsi="Arial" w:cs="Arial"/>
          <w:spacing w:val="-3"/>
          <w:sz w:val="24"/>
        </w:rPr>
        <w:t xml:space="preserve"> </w:t>
      </w:r>
      <w:r w:rsidRPr="00BE0649">
        <w:rPr>
          <w:rFonts w:ascii="Arial" w:eastAsia="Arial" w:hAnsi="Arial" w:cs="Arial"/>
          <w:sz w:val="24"/>
        </w:rPr>
        <w:t>construct the</w:t>
      </w:r>
      <w:r w:rsidRPr="00BE0649">
        <w:rPr>
          <w:rFonts w:ascii="Arial" w:eastAsia="Arial" w:hAnsi="Arial" w:cs="Arial"/>
          <w:spacing w:val="-2"/>
          <w:sz w:val="24"/>
        </w:rPr>
        <w:t xml:space="preserve"> </w:t>
      </w:r>
      <w:r w:rsidRPr="00BE0649">
        <w:rPr>
          <w:rFonts w:ascii="Arial" w:eastAsia="Arial" w:hAnsi="Arial" w:cs="Arial"/>
          <w:sz w:val="24"/>
        </w:rPr>
        <w:t>project.</w:t>
      </w:r>
    </w:p>
    <w:p w:rsidR="00BE0649" w:rsidRPr="00BE0649" w:rsidRDefault="00BE0649" w:rsidP="00BE0649">
      <w:pPr>
        <w:widowControl w:val="0"/>
        <w:autoSpaceDE w:val="0"/>
        <w:autoSpaceDN w:val="0"/>
        <w:spacing w:before="1" w:after="0" w:line="240" w:lineRule="auto"/>
        <w:rPr>
          <w:rFonts w:ascii="Arial" w:eastAsia="Arial" w:hAnsi="Arial" w:cs="Arial"/>
          <w:sz w:val="24"/>
          <w:szCs w:val="24"/>
        </w:rPr>
      </w:pPr>
    </w:p>
    <w:p w:rsidR="00BE0649" w:rsidRPr="00BE0649" w:rsidRDefault="00BE0649" w:rsidP="00BE0649">
      <w:pPr>
        <w:widowControl w:val="0"/>
        <w:autoSpaceDE w:val="0"/>
        <w:autoSpaceDN w:val="0"/>
        <w:spacing w:after="0" w:line="240" w:lineRule="auto"/>
        <w:ind w:left="100"/>
        <w:outlineLvl w:val="0"/>
        <w:rPr>
          <w:rFonts w:ascii="Arial" w:eastAsia="Arial" w:hAnsi="Arial" w:cs="Arial"/>
          <w:b/>
          <w:bCs/>
          <w:sz w:val="24"/>
          <w:szCs w:val="24"/>
          <w:u w:color="000000"/>
        </w:rPr>
      </w:pPr>
      <w:r w:rsidRPr="00BE0649">
        <w:rPr>
          <w:rFonts w:ascii="Arial" w:eastAsia="Arial" w:hAnsi="Arial" w:cs="Arial"/>
          <w:b/>
          <w:bCs/>
          <w:sz w:val="24"/>
          <w:szCs w:val="24"/>
          <w:u w:val="thick" w:color="000000"/>
        </w:rPr>
        <w:t>Bidding</w:t>
      </w:r>
      <w:r w:rsidRPr="00BE0649">
        <w:rPr>
          <w:rFonts w:ascii="Arial" w:eastAsia="Arial" w:hAnsi="Arial" w:cs="Arial"/>
          <w:b/>
          <w:bCs/>
          <w:spacing w:val="-1"/>
          <w:sz w:val="24"/>
          <w:szCs w:val="24"/>
          <w:u w:val="thick" w:color="000000"/>
        </w:rPr>
        <w:t xml:space="preserve"> </w:t>
      </w:r>
      <w:r w:rsidRPr="00BE0649">
        <w:rPr>
          <w:rFonts w:ascii="Arial" w:eastAsia="Arial" w:hAnsi="Arial" w:cs="Arial"/>
          <w:b/>
          <w:bCs/>
          <w:sz w:val="24"/>
          <w:szCs w:val="24"/>
          <w:u w:val="thick" w:color="000000"/>
        </w:rPr>
        <w:t>and Construction Support</w:t>
      </w:r>
    </w:p>
    <w:p w:rsidR="00BE0649" w:rsidRPr="00BE0649" w:rsidRDefault="00BE0649" w:rsidP="00BE0649">
      <w:pPr>
        <w:widowControl w:val="0"/>
        <w:autoSpaceDE w:val="0"/>
        <w:autoSpaceDN w:val="0"/>
        <w:spacing w:before="11" w:after="0" w:line="240" w:lineRule="auto"/>
        <w:rPr>
          <w:rFonts w:ascii="Arial" w:eastAsia="Arial" w:hAnsi="Arial" w:cs="Arial"/>
          <w:b/>
          <w:sz w:val="15"/>
          <w:szCs w:val="24"/>
        </w:rPr>
      </w:pPr>
    </w:p>
    <w:p w:rsidR="00BE0649" w:rsidRPr="00BE0649" w:rsidRDefault="00BE0649" w:rsidP="00BE0649">
      <w:pPr>
        <w:widowControl w:val="0"/>
        <w:tabs>
          <w:tab w:val="left" w:pos="1540"/>
        </w:tabs>
        <w:autoSpaceDE w:val="0"/>
        <w:autoSpaceDN w:val="0"/>
        <w:spacing w:before="92" w:after="0" w:line="240" w:lineRule="auto"/>
        <w:ind w:left="100" w:right="344" w:firstLine="719"/>
        <w:rPr>
          <w:rFonts w:ascii="Arial" w:eastAsia="Arial" w:hAnsi="Arial" w:cs="Arial"/>
          <w:sz w:val="24"/>
          <w:szCs w:val="24"/>
        </w:rPr>
      </w:pPr>
      <w:r w:rsidRPr="00BE0649">
        <w:rPr>
          <w:rFonts w:ascii="Arial" w:eastAsia="Arial" w:hAnsi="Arial" w:cs="Arial"/>
          <w:sz w:val="24"/>
          <w:szCs w:val="24"/>
        </w:rPr>
        <w:t>1</w:t>
      </w:r>
      <w:r w:rsidR="009164EC">
        <w:rPr>
          <w:rFonts w:ascii="Arial" w:eastAsia="Arial" w:hAnsi="Arial" w:cs="Arial"/>
          <w:sz w:val="24"/>
          <w:szCs w:val="24"/>
        </w:rPr>
        <w:t>.</w:t>
      </w:r>
      <w:r w:rsidRPr="00BE0649">
        <w:rPr>
          <w:rFonts w:ascii="Arial" w:eastAsia="Arial" w:hAnsi="Arial" w:cs="Arial"/>
          <w:sz w:val="24"/>
          <w:szCs w:val="24"/>
        </w:rPr>
        <w:tab/>
        <w:t>After the final design phase of the project is completed the Consultant</w:t>
      </w:r>
      <w:r w:rsidRPr="00BE0649">
        <w:rPr>
          <w:rFonts w:ascii="Arial" w:eastAsia="Arial" w:hAnsi="Arial" w:cs="Arial"/>
          <w:spacing w:val="1"/>
          <w:sz w:val="24"/>
          <w:szCs w:val="24"/>
        </w:rPr>
        <w:t xml:space="preserve"> </w:t>
      </w:r>
      <w:r w:rsidRPr="00BE0649">
        <w:rPr>
          <w:rFonts w:ascii="Arial" w:eastAsia="Arial" w:hAnsi="Arial" w:cs="Arial"/>
          <w:sz w:val="24"/>
          <w:szCs w:val="24"/>
        </w:rPr>
        <w:t>shall be available to the Commission to discuss and interpret the plans and</w:t>
      </w:r>
      <w:r w:rsidRPr="00BE0649">
        <w:rPr>
          <w:rFonts w:ascii="Arial" w:eastAsia="Arial" w:hAnsi="Arial" w:cs="Arial"/>
          <w:spacing w:val="1"/>
          <w:sz w:val="24"/>
          <w:szCs w:val="24"/>
        </w:rPr>
        <w:t xml:space="preserve"> </w:t>
      </w:r>
      <w:r w:rsidRPr="00BE0649">
        <w:rPr>
          <w:rFonts w:ascii="Arial" w:eastAsia="Arial" w:hAnsi="Arial" w:cs="Arial"/>
          <w:sz w:val="24"/>
          <w:szCs w:val="24"/>
        </w:rPr>
        <w:t>specifications during the bidding phase of the project.</w:t>
      </w:r>
      <w:r w:rsidRPr="00BE0649">
        <w:rPr>
          <w:rFonts w:ascii="Arial" w:eastAsia="Arial" w:hAnsi="Arial" w:cs="Arial"/>
          <w:spacing w:val="1"/>
          <w:sz w:val="24"/>
          <w:szCs w:val="24"/>
        </w:rPr>
        <w:t xml:space="preserve"> </w:t>
      </w:r>
      <w:r w:rsidRPr="00BE0649">
        <w:rPr>
          <w:rFonts w:ascii="Arial" w:eastAsia="Arial" w:hAnsi="Arial" w:cs="Arial"/>
          <w:sz w:val="24"/>
          <w:szCs w:val="24"/>
        </w:rPr>
        <w:t xml:space="preserve">During this phase of the </w:t>
      </w:r>
      <w:r w:rsidR="00F20B82">
        <w:rPr>
          <w:rFonts w:ascii="Arial" w:eastAsia="Arial" w:hAnsi="Arial" w:cs="Arial"/>
          <w:sz w:val="24"/>
          <w:szCs w:val="24"/>
        </w:rPr>
        <w:t>project the</w:t>
      </w:r>
      <w:r w:rsidRPr="00BE0649">
        <w:rPr>
          <w:rFonts w:ascii="Arial" w:eastAsia="Arial" w:hAnsi="Arial" w:cs="Arial"/>
          <w:spacing w:val="-1"/>
          <w:sz w:val="24"/>
          <w:szCs w:val="24"/>
        </w:rPr>
        <w:t xml:space="preserve"> </w:t>
      </w:r>
      <w:r w:rsidRPr="00BE0649">
        <w:rPr>
          <w:rFonts w:ascii="Arial" w:eastAsia="Arial" w:hAnsi="Arial" w:cs="Arial"/>
          <w:sz w:val="24"/>
          <w:szCs w:val="24"/>
        </w:rPr>
        <w:t>Consultant</w:t>
      </w:r>
      <w:r w:rsidRPr="00BE0649">
        <w:rPr>
          <w:rFonts w:ascii="Arial" w:eastAsia="Arial" w:hAnsi="Arial" w:cs="Arial"/>
          <w:spacing w:val="-3"/>
          <w:sz w:val="24"/>
          <w:szCs w:val="24"/>
        </w:rPr>
        <w:t xml:space="preserve"> </w:t>
      </w:r>
      <w:r w:rsidRPr="00BE0649">
        <w:rPr>
          <w:rFonts w:ascii="Arial" w:eastAsia="Arial" w:hAnsi="Arial" w:cs="Arial"/>
          <w:sz w:val="24"/>
          <w:szCs w:val="24"/>
        </w:rPr>
        <w:t>may</w:t>
      </w:r>
      <w:r w:rsidRPr="00BE0649">
        <w:rPr>
          <w:rFonts w:ascii="Arial" w:eastAsia="Arial" w:hAnsi="Arial" w:cs="Arial"/>
          <w:spacing w:val="-4"/>
          <w:sz w:val="24"/>
          <w:szCs w:val="24"/>
        </w:rPr>
        <w:t xml:space="preserve"> </w:t>
      </w:r>
      <w:r w:rsidRPr="00BE0649">
        <w:rPr>
          <w:rFonts w:ascii="Arial" w:eastAsia="Arial" w:hAnsi="Arial" w:cs="Arial"/>
          <w:sz w:val="24"/>
          <w:szCs w:val="24"/>
        </w:rPr>
        <w:t>also be</w:t>
      </w:r>
      <w:r w:rsidRPr="00BE0649">
        <w:rPr>
          <w:rFonts w:ascii="Arial" w:eastAsia="Arial" w:hAnsi="Arial" w:cs="Arial"/>
          <w:spacing w:val="-3"/>
          <w:sz w:val="24"/>
          <w:szCs w:val="24"/>
        </w:rPr>
        <w:t xml:space="preserve"> </w:t>
      </w:r>
      <w:r w:rsidRPr="00BE0649">
        <w:rPr>
          <w:rFonts w:ascii="Arial" w:eastAsia="Arial" w:hAnsi="Arial" w:cs="Arial"/>
          <w:sz w:val="24"/>
          <w:szCs w:val="24"/>
        </w:rPr>
        <w:t>required</w:t>
      </w:r>
      <w:r w:rsidRPr="00BE0649">
        <w:rPr>
          <w:rFonts w:ascii="Arial" w:eastAsia="Arial" w:hAnsi="Arial" w:cs="Arial"/>
          <w:spacing w:val="-1"/>
          <w:sz w:val="24"/>
          <w:szCs w:val="24"/>
        </w:rPr>
        <w:t xml:space="preserve"> </w:t>
      </w:r>
      <w:r w:rsidRPr="00BE0649">
        <w:rPr>
          <w:rFonts w:ascii="Arial" w:eastAsia="Arial" w:hAnsi="Arial" w:cs="Arial"/>
          <w:sz w:val="24"/>
          <w:szCs w:val="24"/>
        </w:rPr>
        <w:t>to</w:t>
      </w:r>
      <w:r w:rsidRPr="00BE0649">
        <w:rPr>
          <w:rFonts w:ascii="Arial" w:eastAsia="Arial" w:hAnsi="Arial" w:cs="Arial"/>
          <w:spacing w:val="-3"/>
          <w:sz w:val="24"/>
          <w:szCs w:val="24"/>
        </w:rPr>
        <w:t xml:space="preserve"> </w:t>
      </w:r>
      <w:r w:rsidRPr="00BE0649">
        <w:rPr>
          <w:rFonts w:ascii="Arial" w:eastAsia="Arial" w:hAnsi="Arial" w:cs="Arial"/>
          <w:sz w:val="24"/>
          <w:szCs w:val="24"/>
        </w:rPr>
        <w:t>attend</w:t>
      </w:r>
      <w:r w:rsidRPr="00BE0649">
        <w:rPr>
          <w:rFonts w:ascii="Arial" w:eastAsia="Arial" w:hAnsi="Arial" w:cs="Arial"/>
          <w:spacing w:val="3"/>
          <w:sz w:val="24"/>
          <w:szCs w:val="24"/>
        </w:rPr>
        <w:t xml:space="preserve"> </w:t>
      </w:r>
      <w:r w:rsidRPr="00BE0649">
        <w:rPr>
          <w:rFonts w:ascii="Arial" w:eastAsia="Arial" w:hAnsi="Arial" w:cs="Arial"/>
          <w:sz w:val="24"/>
          <w:szCs w:val="24"/>
        </w:rPr>
        <w:t>a pre-construction</w:t>
      </w:r>
      <w:r w:rsidRPr="00BE0649">
        <w:rPr>
          <w:rFonts w:ascii="Arial" w:eastAsia="Arial" w:hAnsi="Arial" w:cs="Arial"/>
          <w:spacing w:val="-3"/>
          <w:sz w:val="24"/>
          <w:szCs w:val="24"/>
        </w:rPr>
        <w:t xml:space="preserve"> </w:t>
      </w:r>
      <w:r w:rsidRPr="00BE0649">
        <w:rPr>
          <w:rFonts w:ascii="Arial" w:eastAsia="Arial" w:hAnsi="Arial" w:cs="Arial"/>
          <w:sz w:val="24"/>
          <w:szCs w:val="24"/>
        </w:rPr>
        <w:t>meeting.</w:t>
      </w:r>
    </w:p>
    <w:p w:rsidR="004D044D" w:rsidRDefault="004D044D" w:rsidP="00BE0649">
      <w:pPr>
        <w:widowControl w:val="0"/>
        <w:autoSpaceDE w:val="0"/>
        <w:autoSpaceDN w:val="0"/>
        <w:spacing w:before="82" w:after="0" w:line="240" w:lineRule="auto"/>
        <w:ind w:left="100"/>
        <w:outlineLvl w:val="0"/>
        <w:rPr>
          <w:rFonts w:ascii="Arial" w:eastAsia="Arial" w:hAnsi="Arial" w:cs="Arial"/>
          <w:b/>
          <w:bCs/>
          <w:sz w:val="24"/>
          <w:szCs w:val="24"/>
          <w:u w:val="thick" w:color="000000"/>
        </w:rPr>
      </w:pPr>
    </w:p>
    <w:p w:rsidR="00BE0649" w:rsidRPr="00BE0649" w:rsidRDefault="00BE0649" w:rsidP="00BE0649">
      <w:pPr>
        <w:widowControl w:val="0"/>
        <w:autoSpaceDE w:val="0"/>
        <w:autoSpaceDN w:val="0"/>
        <w:spacing w:before="82" w:after="0" w:line="240" w:lineRule="auto"/>
        <w:ind w:left="100"/>
        <w:outlineLvl w:val="0"/>
        <w:rPr>
          <w:rFonts w:ascii="Arial" w:eastAsia="Arial" w:hAnsi="Arial" w:cs="Arial"/>
          <w:b/>
          <w:bCs/>
          <w:sz w:val="24"/>
          <w:szCs w:val="24"/>
          <w:u w:color="000000"/>
        </w:rPr>
      </w:pPr>
      <w:r w:rsidRPr="00BE0649">
        <w:rPr>
          <w:rFonts w:ascii="Arial" w:eastAsia="Arial" w:hAnsi="Arial" w:cs="Arial"/>
          <w:b/>
          <w:bCs/>
          <w:sz w:val="24"/>
          <w:szCs w:val="24"/>
          <w:u w:val="thick" w:color="000000"/>
        </w:rPr>
        <w:t>Drawing</w:t>
      </w:r>
      <w:r w:rsidRPr="00BE0649">
        <w:rPr>
          <w:rFonts w:ascii="Arial" w:eastAsia="Arial" w:hAnsi="Arial" w:cs="Arial"/>
          <w:b/>
          <w:bCs/>
          <w:spacing w:val="-2"/>
          <w:sz w:val="24"/>
          <w:szCs w:val="24"/>
          <w:u w:val="thick" w:color="000000"/>
        </w:rPr>
        <w:t xml:space="preserve"> </w:t>
      </w:r>
      <w:r w:rsidRPr="00BE0649">
        <w:rPr>
          <w:rFonts w:ascii="Arial" w:eastAsia="Arial" w:hAnsi="Arial" w:cs="Arial"/>
          <w:b/>
          <w:bCs/>
          <w:sz w:val="24"/>
          <w:szCs w:val="24"/>
          <w:u w:val="thick" w:color="000000"/>
        </w:rPr>
        <w:t>and</w:t>
      </w:r>
      <w:r w:rsidRPr="00BE0649">
        <w:rPr>
          <w:rFonts w:ascii="Arial" w:eastAsia="Arial" w:hAnsi="Arial" w:cs="Arial"/>
          <w:b/>
          <w:bCs/>
          <w:spacing w:val="-1"/>
          <w:sz w:val="24"/>
          <w:szCs w:val="24"/>
          <w:u w:val="thick" w:color="000000"/>
        </w:rPr>
        <w:t xml:space="preserve"> </w:t>
      </w:r>
      <w:r w:rsidRPr="00BE0649">
        <w:rPr>
          <w:rFonts w:ascii="Arial" w:eastAsia="Arial" w:hAnsi="Arial" w:cs="Arial"/>
          <w:b/>
          <w:bCs/>
          <w:sz w:val="24"/>
          <w:szCs w:val="24"/>
          <w:u w:val="thick" w:color="000000"/>
        </w:rPr>
        <w:t>Document</w:t>
      </w:r>
      <w:r w:rsidRPr="00BE0649">
        <w:rPr>
          <w:rFonts w:ascii="Arial" w:eastAsia="Arial" w:hAnsi="Arial" w:cs="Arial"/>
          <w:b/>
          <w:bCs/>
          <w:spacing w:val="-3"/>
          <w:sz w:val="24"/>
          <w:szCs w:val="24"/>
          <w:u w:val="thick" w:color="000000"/>
        </w:rPr>
        <w:t xml:space="preserve"> </w:t>
      </w:r>
      <w:r w:rsidRPr="00BE0649">
        <w:rPr>
          <w:rFonts w:ascii="Arial" w:eastAsia="Arial" w:hAnsi="Arial" w:cs="Arial"/>
          <w:b/>
          <w:bCs/>
          <w:sz w:val="24"/>
          <w:szCs w:val="24"/>
          <w:u w:val="thick" w:color="000000"/>
        </w:rPr>
        <w:t>Deliverables</w:t>
      </w:r>
    </w:p>
    <w:p w:rsidR="00BE0649" w:rsidRPr="00BE0649" w:rsidRDefault="00BE0649" w:rsidP="00BE0649">
      <w:pPr>
        <w:widowControl w:val="0"/>
        <w:autoSpaceDE w:val="0"/>
        <w:autoSpaceDN w:val="0"/>
        <w:spacing w:after="0" w:line="240" w:lineRule="auto"/>
        <w:rPr>
          <w:rFonts w:ascii="Arial" w:eastAsia="Arial" w:hAnsi="Arial" w:cs="Arial"/>
          <w:b/>
          <w:sz w:val="16"/>
          <w:szCs w:val="24"/>
        </w:rPr>
      </w:pPr>
    </w:p>
    <w:p w:rsidR="00BE0649" w:rsidRPr="00BE0649" w:rsidRDefault="00BE0649" w:rsidP="00BE0649">
      <w:pPr>
        <w:widowControl w:val="0"/>
        <w:numPr>
          <w:ilvl w:val="0"/>
          <w:numId w:val="19"/>
        </w:numPr>
        <w:tabs>
          <w:tab w:val="left" w:pos="1540"/>
          <w:tab w:val="left" w:pos="1541"/>
        </w:tabs>
        <w:autoSpaceDE w:val="0"/>
        <w:autoSpaceDN w:val="0"/>
        <w:spacing w:before="92" w:after="0" w:line="240" w:lineRule="auto"/>
        <w:ind w:right="292" w:firstLine="719"/>
        <w:rPr>
          <w:rFonts w:ascii="Arial" w:eastAsia="Arial" w:hAnsi="Arial" w:cs="Arial"/>
          <w:sz w:val="24"/>
        </w:rPr>
      </w:pPr>
      <w:r w:rsidRPr="00BE0649">
        <w:rPr>
          <w:rFonts w:ascii="Arial" w:eastAsia="Arial" w:hAnsi="Arial" w:cs="Arial"/>
          <w:sz w:val="24"/>
        </w:rPr>
        <w:t>The Consultant shall prepare all plans through use of a Computer Aided</w:t>
      </w:r>
      <w:r w:rsidRPr="00BE0649">
        <w:rPr>
          <w:rFonts w:ascii="Arial" w:eastAsia="Arial" w:hAnsi="Arial" w:cs="Arial"/>
          <w:spacing w:val="1"/>
          <w:sz w:val="24"/>
        </w:rPr>
        <w:t xml:space="preserve"> </w:t>
      </w:r>
      <w:r w:rsidRPr="00BE0649">
        <w:rPr>
          <w:rFonts w:ascii="Arial" w:eastAsia="Arial" w:hAnsi="Arial" w:cs="Arial"/>
          <w:sz w:val="24"/>
        </w:rPr>
        <w:t>Drafting (CAD) program.</w:t>
      </w:r>
      <w:r w:rsidRPr="00BE0649">
        <w:rPr>
          <w:rFonts w:ascii="Arial" w:eastAsia="Arial" w:hAnsi="Arial" w:cs="Arial"/>
          <w:spacing w:val="1"/>
          <w:sz w:val="24"/>
        </w:rPr>
        <w:t xml:space="preserve"> </w:t>
      </w:r>
      <w:r w:rsidRPr="00BE0649">
        <w:rPr>
          <w:rFonts w:ascii="Arial" w:eastAsia="Arial" w:hAnsi="Arial" w:cs="Arial"/>
          <w:sz w:val="24"/>
        </w:rPr>
        <w:t>Unless otherwise specified, all plan sheets, CAD plots, and</w:t>
      </w:r>
      <w:r w:rsidRPr="00BE0649">
        <w:rPr>
          <w:rFonts w:ascii="Arial" w:eastAsia="Arial" w:hAnsi="Arial" w:cs="Arial"/>
          <w:spacing w:val="1"/>
          <w:sz w:val="24"/>
        </w:rPr>
        <w:t xml:space="preserve"> </w:t>
      </w:r>
      <w:r w:rsidRPr="00BE0649">
        <w:rPr>
          <w:rFonts w:ascii="Arial" w:eastAsia="Arial" w:hAnsi="Arial" w:cs="Arial"/>
          <w:sz w:val="24"/>
        </w:rPr>
        <w:t>other project documents shall be provided to the Commission in electronic format and</w:t>
      </w:r>
      <w:r w:rsidRPr="00BE0649">
        <w:rPr>
          <w:rFonts w:ascii="Arial" w:eastAsia="Arial" w:hAnsi="Arial" w:cs="Arial"/>
          <w:spacing w:val="1"/>
          <w:sz w:val="24"/>
        </w:rPr>
        <w:t xml:space="preserve"> </w:t>
      </w:r>
      <w:r w:rsidRPr="00BE0649">
        <w:rPr>
          <w:rFonts w:ascii="Arial" w:eastAsia="Arial" w:hAnsi="Arial" w:cs="Arial"/>
          <w:sz w:val="24"/>
        </w:rPr>
        <w:t xml:space="preserve">shall conform to </w:t>
      </w:r>
      <w:proofErr w:type="spellStart"/>
      <w:r w:rsidRPr="00BE0649">
        <w:rPr>
          <w:rFonts w:ascii="Arial" w:eastAsia="Arial" w:hAnsi="Arial" w:cs="Arial"/>
          <w:sz w:val="24"/>
        </w:rPr>
        <w:t>MoDOT’s</w:t>
      </w:r>
      <w:proofErr w:type="spellEnd"/>
      <w:r w:rsidRPr="00BE0649">
        <w:rPr>
          <w:rFonts w:ascii="Arial" w:eastAsia="Arial" w:hAnsi="Arial" w:cs="Arial"/>
          <w:sz w:val="24"/>
        </w:rPr>
        <w:t xml:space="preserve"> Specifications for Computer Deliverable Contract Plans </w:t>
      </w:r>
      <w:r w:rsidR="00F20B82">
        <w:rPr>
          <w:rFonts w:ascii="Arial" w:eastAsia="Arial" w:hAnsi="Arial" w:cs="Arial"/>
          <w:sz w:val="24"/>
        </w:rPr>
        <w:t>and file</w:t>
      </w:r>
      <w:r w:rsidRPr="00BE0649">
        <w:rPr>
          <w:rFonts w:ascii="Arial" w:eastAsia="Arial" w:hAnsi="Arial" w:cs="Arial"/>
          <w:spacing w:val="-3"/>
          <w:sz w:val="24"/>
        </w:rPr>
        <w:t xml:space="preserve"> </w:t>
      </w:r>
      <w:r w:rsidRPr="00BE0649">
        <w:rPr>
          <w:rFonts w:ascii="Arial" w:eastAsia="Arial" w:hAnsi="Arial" w:cs="Arial"/>
          <w:sz w:val="24"/>
        </w:rPr>
        <w:t>naming</w:t>
      </w:r>
      <w:r w:rsidRPr="00BE0649">
        <w:rPr>
          <w:rFonts w:ascii="Arial" w:eastAsia="Arial" w:hAnsi="Arial" w:cs="Arial"/>
          <w:spacing w:val="-1"/>
          <w:sz w:val="24"/>
        </w:rPr>
        <w:t xml:space="preserve"> </w:t>
      </w:r>
      <w:r w:rsidRPr="00BE0649">
        <w:rPr>
          <w:rFonts w:ascii="Arial" w:eastAsia="Arial" w:hAnsi="Arial" w:cs="Arial"/>
          <w:sz w:val="24"/>
        </w:rPr>
        <w:t>convention</w:t>
      </w:r>
      <w:r w:rsidRPr="00BE0649">
        <w:rPr>
          <w:rFonts w:ascii="Arial" w:eastAsia="Arial" w:hAnsi="Arial" w:cs="Arial"/>
          <w:spacing w:val="-2"/>
          <w:sz w:val="24"/>
        </w:rPr>
        <w:t xml:space="preserve"> </w:t>
      </w:r>
      <w:r w:rsidRPr="00BE0649">
        <w:rPr>
          <w:rFonts w:ascii="Arial" w:eastAsia="Arial" w:hAnsi="Arial" w:cs="Arial"/>
          <w:sz w:val="24"/>
        </w:rPr>
        <w:t>outlined</w:t>
      </w:r>
      <w:r w:rsidRPr="00BE0649">
        <w:rPr>
          <w:rFonts w:ascii="Arial" w:eastAsia="Arial" w:hAnsi="Arial" w:cs="Arial"/>
          <w:spacing w:val="-1"/>
          <w:sz w:val="24"/>
        </w:rPr>
        <w:t xml:space="preserve"> </w:t>
      </w:r>
      <w:r w:rsidRPr="00BE0649">
        <w:rPr>
          <w:rFonts w:ascii="Arial" w:eastAsia="Arial" w:hAnsi="Arial" w:cs="Arial"/>
          <w:sz w:val="24"/>
        </w:rPr>
        <w:t>in</w:t>
      </w:r>
      <w:r w:rsidRPr="00BE0649">
        <w:rPr>
          <w:rFonts w:ascii="Arial" w:eastAsia="Arial" w:hAnsi="Arial" w:cs="Arial"/>
          <w:spacing w:val="-2"/>
          <w:sz w:val="24"/>
        </w:rPr>
        <w:t xml:space="preserve"> </w:t>
      </w:r>
      <w:r w:rsidRPr="00BE0649">
        <w:rPr>
          <w:rFonts w:ascii="Arial" w:eastAsia="Arial" w:hAnsi="Arial" w:cs="Arial"/>
          <w:sz w:val="24"/>
        </w:rPr>
        <w:t>Section 237</w:t>
      </w:r>
      <w:r w:rsidRPr="00BE0649">
        <w:rPr>
          <w:rFonts w:ascii="Arial" w:eastAsia="Arial" w:hAnsi="Arial" w:cs="Arial"/>
          <w:spacing w:val="-2"/>
          <w:sz w:val="24"/>
        </w:rPr>
        <w:t xml:space="preserve"> </w:t>
      </w:r>
      <w:r w:rsidRPr="00BE0649">
        <w:rPr>
          <w:rFonts w:ascii="Arial" w:eastAsia="Arial" w:hAnsi="Arial" w:cs="Arial"/>
          <w:sz w:val="24"/>
        </w:rPr>
        <w:t>of</w:t>
      </w:r>
      <w:r w:rsidRPr="00BE0649">
        <w:rPr>
          <w:rFonts w:ascii="Arial" w:eastAsia="Arial" w:hAnsi="Arial" w:cs="Arial"/>
          <w:spacing w:val="1"/>
          <w:sz w:val="24"/>
        </w:rPr>
        <w:t xml:space="preserve"> </w:t>
      </w:r>
      <w:r w:rsidRPr="00BE0649">
        <w:rPr>
          <w:rFonts w:ascii="Arial" w:eastAsia="Arial" w:hAnsi="Arial" w:cs="Arial"/>
          <w:sz w:val="24"/>
        </w:rPr>
        <w:t>the</w:t>
      </w:r>
      <w:r w:rsidRPr="00BE0649">
        <w:rPr>
          <w:rFonts w:ascii="Arial" w:eastAsia="Arial" w:hAnsi="Arial" w:cs="Arial"/>
          <w:spacing w:val="-2"/>
          <w:sz w:val="24"/>
        </w:rPr>
        <w:t xml:space="preserve"> </w:t>
      </w:r>
      <w:r w:rsidRPr="00BE0649">
        <w:rPr>
          <w:rFonts w:ascii="Arial" w:eastAsia="Arial" w:hAnsi="Arial" w:cs="Arial"/>
          <w:sz w:val="24"/>
        </w:rPr>
        <w:t>EPG.</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0"/>
          <w:numId w:val="19"/>
        </w:numPr>
        <w:tabs>
          <w:tab w:val="left" w:pos="1540"/>
          <w:tab w:val="left" w:pos="1541"/>
        </w:tabs>
        <w:autoSpaceDE w:val="0"/>
        <w:autoSpaceDN w:val="0"/>
        <w:spacing w:after="0" w:line="240" w:lineRule="auto"/>
        <w:ind w:right="684" w:firstLine="719"/>
        <w:rPr>
          <w:rFonts w:ascii="Arial" w:eastAsia="Arial" w:hAnsi="Arial" w:cs="Arial"/>
          <w:sz w:val="24"/>
        </w:rPr>
      </w:pPr>
      <w:r w:rsidRPr="00BE0649">
        <w:rPr>
          <w:rFonts w:ascii="Arial" w:eastAsia="Arial" w:hAnsi="Arial" w:cs="Arial"/>
          <w:sz w:val="24"/>
        </w:rPr>
        <w:t>The</w:t>
      </w:r>
      <w:r w:rsidRPr="00BE0649">
        <w:rPr>
          <w:rFonts w:ascii="Arial" w:eastAsia="Arial" w:hAnsi="Arial" w:cs="Arial"/>
          <w:spacing w:val="-4"/>
          <w:sz w:val="24"/>
        </w:rPr>
        <w:t xml:space="preserve"> </w:t>
      </w:r>
      <w:r w:rsidRPr="00BE0649">
        <w:rPr>
          <w:rFonts w:ascii="Arial" w:eastAsia="Arial" w:hAnsi="Arial" w:cs="Arial"/>
          <w:sz w:val="24"/>
        </w:rPr>
        <w:t>Consultant</w:t>
      </w:r>
      <w:r w:rsidRPr="00BE0649">
        <w:rPr>
          <w:rFonts w:ascii="Arial" w:eastAsia="Arial" w:hAnsi="Arial" w:cs="Arial"/>
          <w:spacing w:val="-3"/>
          <w:sz w:val="24"/>
        </w:rPr>
        <w:t xml:space="preserve"> </w:t>
      </w:r>
      <w:r w:rsidRPr="00BE0649">
        <w:rPr>
          <w:rFonts w:ascii="Arial" w:eastAsia="Arial" w:hAnsi="Arial" w:cs="Arial"/>
          <w:sz w:val="24"/>
        </w:rPr>
        <w:t>shall</w:t>
      </w:r>
      <w:r w:rsidRPr="00BE0649">
        <w:rPr>
          <w:rFonts w:ascii="Arial" w:eastAsia="Arial" w:hAnsi="Arial" w:cs="Arial"/>
          <w:spacing w:val="-6"/>
          <w:sz w:val="24"/>
        </w:rPr>
        <w:t xml:space="preserve"> </w:t>
      </w:r>
      <w:r w:rsidRPr="00BE0649">
        <w:rPr>
          <w:rFonts w:ascii="Arial" w:eastAsia="Arial" w:hAnsi="Arial" w:cs="Arial"/>
          <w:sz w:val="24"/>
        </w:rPr>
        <w:t>furnish</w:t>
      </w:r>
      <w:r w:rsidRPr="00BE0649">
        <w:rPr>
          <w:rFonts w:ascii="Arial" w:eastAsia="Arial" w:hAnsi="Arial" w:cs="Arial"/>
          <w:spacing w:val="-3"/>
          <w:sz w:val="24"/>
        </w:rPr>
        <w:t xml:space="preserve"> </w:t>
      </w:r>
      <w:r w:rsidRPr="00BE0649">
        <w:rPr>
          <w:rFonts w:ascii="Arial" w:eastAsia="Arial" w:hAnsi="Arial" w:cs="Arial"/>
          <w:sz w:val="24"/>
        </w:rPr>
        <w:t>the</w:t>
      </w:r>
      <w:r w:rsidRPr="00BE0649">
        <w:rPr>
          <w:rFonts w:ascii="Arial" w:eastAsia="Arial" w:hAnsi="Arial" w:cs="Arial"/>
          <w:spacing w:val="-5"/>
          <w:sz w:val="24"/>
        </w:rPr>
        <w:t xml:space="preserve"> </w:t>
      </w:r>
      <w:r w:rsidRPr="00BE0649">
        <w:rPr>
          <w:rFonts w:ascii="Arial" w:eastAsia="Arial" w:hAnsi="Arial" w:cs="Arial"/>
          <w:sz w:val="24"/>
        </w:rPr>
        <w:t>Commission</w:t>
      </w:r>
      <w:r w:rsidRPr="00BE0649">
        <w:rPr>
          <w:rFonts w:ascii="Arial" w:eastAsia="Arial" w:hAnsi="Arial" w:cs="Arial"/>
          <w:spacing w:val="-5"/>
          <w:sz w:val="24"/>
        </w:rPr>
        <w:t xml:space="preserve"> </w:t>
      </w:r>
      <w:r w:rsidRPr="00BE0649">
        <w:rPr>
          <w:rFonts w:ascii="Arial" w:eastAsia="Arial" w:hAnsi="Arial" w:cs="Arial"/>
          <w:sz w:val="24"/>
        </w:rPr>
        <w:t>the</w:t>
      </w:r>
      <w:r w:rsidRPr="00BE0649">
        <w:rPr>
          <w:rFonts w:ascii="Arial" w:eastAsia="Arial" w:hAnsi="Arial" w:cs="Arial"/>
          <w:spacing w:val="-6"/>
          <w:sz w:val="24"/>
        </w:rPr>
        <w:t xml:space="preserve"> </w:t>
      </w:r>
      <w:r w:rsidRPr="00BE0649">
        <w:rPr>
          <w:rFonts w:ascii="Arial" w:eastAsia="Arial" w:hAnsi="Arial" w:cs="Arial"/>
          <w:sz w:val="24"/>
        </w:rPr>
        <w:t>following</w:t>
      </w:r>
      <w:r w:rsidRPr="00BE0649">
        <w:rPr>
          <w:rFonts w:ascii="Arial" w:eastAsia="Arial" w:hAnsi="Arial" w:cs="Arial"/>
          <w:spacing w:val="-4"/>
          <w:sz w:val="24"/>
        </w:rPr>
        <w:t xml:space="preserve"> </w:t>
      </w:r>
      <w:r w:rsidR="00F20B82">
        <w:rPr>
          <w:rFonts w:ascii="Arial" w:eastAsia="Arial" w:hAnsi="Arial" w:cs="Arial"/>
          <w:sz w:val="24"/>
        </w:rPr>
        <w:t>completed sheets</w:t>
      </w:r>
      <w:r w:rsidRPr="00BE0649">
        <w:rPr>
          <w:rFonts w:ascii="Arial" w:eastAsia="Arial" w:hAnsi="Arial" w:cs="Arial"/>
          <w:sz w:val="24"/>
        </w:rPr>
        <w:t xml:space="preserve"> and documents, as applicable, for each separate project included in this</w:t>
      </w:r>
      <w:r w:rsidRPr="00BE0649">
        <w:rPr>
          <w:rFonts w:ascii="Arial" w:eastAsia="Arial" w:hAnsi="Arial" w:cs="Arial"/>
          <w:spacing w:val="1"/>
          <w:sz w:val="24"/>
        </w:rPr>
        <w:t xml:space="preserve"> </w:t>
      </w:r>
      <w:r w:rsidRPr="00BE0649">
        <w:rPr>
          <w:rFonts w:ascii="Arial" w:eastAsia="Arial" w:hAnsi="Arial" w:cs="Arial"/>
          <w:sz w:val="24"/>
        </w:rPr>
        <w:t>contract:</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1"/>
          <w:numId w:val="19"/>
        </w:numPr>
        <w:tabs>
          <w:tab w:val="left" w:pos="2260"/>
          <w:tab w:val="left" w:pos="2261"/>
        </w:tabs>
        <w:autoSpaceDE w:val="0"/>
        <w:autoSpaceDN w:val="0"/>
        <w:spacing w:before="1" w:after="0" w:line="240" w:lineRule="auto"/>
        <w:ind w:hanging="721"/>
        <w:rPr>
          <w:rFonts w:ascii="Arial" w:eastAsia="Arial" w:hAnsi="Arial" w:cs="Arial"/>
          <w:sz w:val="24"/>
        </w:rPr>
      </w:pPr>
      <w:r w:rsidRPr="00BE0649">
        <w:rPr>
          <w:rFonts w:ascii="Arial" w:eastAsia="Arial" w:hAnsi="Arial" w:cs="Arial"/>
          <w:sz w:val="24"/>
        </w:rPr>
        <w:t>Deliverables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2"/>
          <w:numId w:val="19"/>
        </w:numPr>
        <w:tabs>
          <w:tab w:val="left" w:pos="2980"/>
          <w:tab w:val="left" w:pos="2981"/>
        </w:tabs>
        <w:autoSpaceDE w:val="0"/>
        <w:autoSpaceDN w:val="0"/>
        <w:spacing w:after="0" w:line="240" w:lineRule="auto"/>
        <w:rPr>
          <w:rFonts w:ascii="Arial" w:eastAsia="Arial" w:hAnsi="Arial" w:cs="Arial"/>
          <w:sz w:val="24"/>
        </w:rPr>
      </w:pPr>
      <w:r w:rsidRPr="00BE0649">
        <w:rPr>
          <w:rFonts w:ascii="Arial" w:eastAsia="Arial" w:hAnsi="Arial" w:cs="Arial"/>
          <w:sz w:val="24"/>
        </w:rPr>
        <w:t>Field</w:t>
      </w:r>
      <w:r w:rsidRPr="00BE0649">
        <w:rPr>
          <w:rFonts w:ascii="Arial" w:eastAsia="Arial" w:hAnsi="Arial" w:cs="Arial"/>
          <w:spacing w:val="-1"/>
          <w:sz w:val="24"/>
        </w:rPr>
        <w:t xml:space="preserve"> </w:t>
      </w:r>
      <w:r w:rsidRPr="00BE0649">
        <w:rPr>
          <w:rFonts w:ascii="Arial" w:eastAsia="Arial" w:hAnsi="Arial" w:cs="Arial"/>
          <w:sz w:val="24"/>
        </w:rPr>
        <w:t>check</w:t>
      </w:r>
      <w:r w:rsidRPr="00BE0649">
        <w:rPr>
          <w:rFonts w:ascii="Arial" w:eastAsia="Arial" w:hAnsi="Arial" w:cs="Arial"/>
          <w:spacing w:val="-3"/>
          <w:sz w:val="24"/>
        </w:rPr>
        <w:t xml:space="preserve"> </w:t>
      </w:r>
      <w:r w:rsidRPr="00BE0649">
        <w:rPr>
          <w:rFonts w:ascii="Arial" w:eastAsia="Arial" w:hAnsi="Arial" w:cs="Arial"/>
          <w:sz w:val="24"/>
        </w:rPr>
        <w:t>and core</w:t>
      </w:r>
      <w:r w:rsidRPr="00BE0649">
        <w:rPr>
          <w:rFonts w:ascii="Arial" w:eastAsia="Arial" w:hAnsi="Arial" w:cs="Arial"/>
          <w:spacing w:val="-3"/>
          <w:sz w:val="24"/>
        </w:rPr>
        <w:t xml:space="preserve"> </w:t>
      </w:r>
      <w:r w:rsidRPr="00BE0649">
        <w:rPr>
          <w:rFonts w:ascii="Arial" w:eastAsia="Arial" w:hAnsi="Arial" w:cs="Arial"/>
          <w:sz w:val="24"/>
        </w:rPr>
        <w:t>team</w:t>
      </w:r>
      <w:r w:rsidRPr="00BE0649">
        <w:rPr>
          <w:rFonts w:ascii="Arial" w:eastAsia="Arial" w:hAnsi="Arial" w:cs="Arial"/>
          <w:spacing w:val="-2"/>
          <w:sz w:val="24"/>
        </w:rPr>
        <w:t xml:space="preserve"> </w:t>
      </w:r>
      <w:r w:rsidRPr="00BE0649">
        <w:rPr>
          <w:rFonts w:ascii="Arial" w:eastAsia="Arial" w:hAnsi="Arial" w:cs="Arial"/>
          <w:sz w:val="24"/>
        </w:rPr>
        <w:t>meeting</w:t>
      </w:r>
      <w:r w:rsidRPr="00BE0649">
        <w:rPr>
          <w:rFonts w:ascii="Arial" w:eastAsia="Arial" w:hAnsi="Arial" w:cs="Arial"/>
          <w:spacing w:val="-2"/>
          <w:sz w:val="24"/>
        </w:rPr>
        <w:t xml:space="preserve"> </w:t>
      </w:r>
      <w:r w:rsidRPr="00BE0649">
        <w:rPr>
          <w:rFonts w:ascii="Arial" w:eastAsia="Arial" w:hAnsi="Arial" w:cs="Arial"/>
          <w:sz w:val="24"/>
        </w:rPr>
        <w:t>summaries.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2"/>
          <w:numId w:val="19"/>
        </w:numPr>
        <w:tabs>
          <w:tab w:val="left" w:pos="2980"/>
          <w:tab w:val="left" w:pos="2981"/>
        </w:tabs>
        <w:autoSpaceDE w:val="0"/>
        <w:autoSpaceDN w:val="0"/>
        <w:spacing w:after="0" w:line="240" w:lineRule="auto"/>
        <w:rPr>
          <w:rFonts w:ascii="Arial" w:eastAsia="Arial" w:hAnsi="Arial" w:cs="Arial"/>
          <w:sz w:val="24"/>
        </w:rPr>
      </w:pPr>
      <w:r w:rsidRPr="00BE0649">
        <w:rPr>
          <w:rFonts w:ascii="Arial" w:eastAsia="Arial" w:hAnsi="Arial" w:cs="Arial"/>
          <w:sz w:val="24"/>
        </w:rPr>
        <w:t>Engineering</w:t>
      </w:r>
      <w:r w:rsidRPr="00BE0649">
        <w:rPr>
          <w:rFonts w:ascii="Arial" w:eastAsia="Arial" w:hAnsi="Arial" w:cs="Arial"/>
          <w:spacing w:val="-5"/>
          <w:sz w:val="24"/>
        </w:rPr>
        <w:t xml:space="preserve"> </w:t>
      </w:r>
      <w:r w:rsidRPr="00BE0649">
        <w:rPr>
          <w:rFonts w:ascii="Arial" w:eastAsia="Arial" w:hAnsi="Arial" w:cs="Arial"/>
          <w:sz w:val="24"/>
        </w:rPr>
        <w:t>calculations</w:t>
      </w:r>
      <w:r w:rsidRPr="00BE0649">
        <w:rPr>
          <w:rFonts w:ascii="Arial" w:eastAsia="Arial" w:hAnsi="Arial" w:cs="Arial"/>
          <w:spacing w:val="-2"/>
          <w:sz w:val="24"/>
        </w:rPr>
        <w:t xml:space="preserve"> </w:t>
      </w:r>
      <w:r w:rsidRPr="00BE0649">
        <w:rPr>
          <w:rFonts w:ascii="Arial" w:eastAsia="Arial" w:hAnsi="Arial" w:cs="Arial"/>
          <w:sz w:val="24"/>
        </w:rPr>
        <w:t>and</w:t>
      </w:r>
      <w:r w:rsidRPr="00BE0649">
        <w:rPr>
          <w:rFonts w:ascii="Arial" w:eastAsia="Arial" w:hAnsi="Arial" w:cs="Arial"/>
          <w:spacing w:val="-3"/>
          <w:sz w:val="24"/>
        </w:rPr>
        <w:t xml:space="preserve"> </w:t>
      </w:r>
      <w:r w:rsidRPr="00BE0649">
        <w:rPr>
          <w:rFonts w:ascii="Arial" w:eastAsia="Arial" w:hAnsi="Arial" w:cs="Arial"/>
          <w:sz w:val="24"/>
        </w:rPr>
        <w:t>analysis</w:t>
      </w:r>
      <w:r w:rsidRPr="00BE0649">
        <w:rPr>
          <w:rFonts w:ascii="Arial" w:eastAsia="Arial" w:hAnsi="Arial" w:cs="Arial"/>
          <w:spacing w:val="-2"/>
          <w:sz w:val="24"/>
        </w:rPr>
        <w:t xml:space="preserve"> </w:t>
      </w:r>
      <w:r w:rsidRPr="00BE0649">
        <w:rPr>
          <w:rFonts w:ascii="Arial" w:eastAsia="Arial" w:hAnsi="Arial" w:cs="Arial"/>
          <w:sz w:val="24"/>
        </w:rPr>
        <w:t>in</w:t>
      </w:r>
      <w:r w:rsidRPr="00BE0649">
        <w:rPr>
          <w:rFonts w:ascii="Arial" w:eastAsia="Arial" w:hAnsi="Arial" w:cs="Arial"/>
          <w:spacing w:val="-3"/>
          <w:sz w:val="24"/>
        </w:rPr>
        <w:t xml:space="preserve"> </w:t>
      </w:r>
      <w:r w:rsidRPr="00BE0649">
        <w:rPr>
          <w:rFonts w:ascii="Arial" w:eastAsia="Arial" w:hAnsi="Arial" w:cs="Arial"/>
          <w:sz w:val="24"/>
        </w:rPr>
        <w:t>a</w:t>
      </w:r>
      <w:r w:rsidRPr="00BE0649">
        <w:rPr>
          <w:rFonts w:ascii="Arial" w:eastAsia="Arial" w:hAnsi="Arial" w:cs="Arial"/>
          <w:spacing w:val="-2"/>
          <w:sz w:val="24"/>
        </w:rPr>
        <w:t xml:space="preserve"> </w:t>
      </w:r>
      <w:r w:rsidRPr="00BE0649">
        <w:rPr>
          <w:rFonts w:ascii="Arial" w:eastAsia="Arial" w:hAnsi="Arial" w:cs="Arial"/>
          <w:sz w:val="24"/>
        </w:rPr>
        <w:t>PDF</w:t>
      </w:r>
      <w:r w:rsidRPr="00BE0649">
        <w:rPr>
          <w:rFonts w:ascii="Arial" w:eastAsia="Arial" w:hAnsi="Arial" w:cs="Arial"/>
          <w:spacing w:val="-4"/>
          <w:sz w:val="24"/>
        </w:rPr>
        <w:t xml:space="preserve"> </w:t>
      </w:r>
      <w:r w:rsidRPr="00BE0649">
        <w:rPr>
          <w:rFonts w:ascii="Arial" w:eastAsia="Arial" w:hAnsi="Arial" w:cs="Arial"/>
          <w:sz w:val="24"/>
        </w:rPr>
        <w:t>document.</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2"/>
          <w:numId w:val="19"/>
        </w:numPr>
        <w:tabs>
          <w:tab w:val="left" w:pos="2981"/>
        </w:tabs>
        <w:autoSpaceDE w:val="0"/>
        <w:autoSpaceDN w:val="0"/>
        <w:spacing w:after="0" w:line="240" w:lineRule="auto"/>
        <w:ind w:right="786"/>
        <w:jc w:val="both"/>
        <w:rPr>
          <w:rFonts w:ascii="Arial" w:eastAsia="Arial" w:hAnsi="Arial" w:cs="Arial"/>
          <w:sz w:val="24"/>
        </w:rPr>
      </w:pPr>
      <w:r w:rsidRPr="00BE0649">
        <w:rPr>
          <w:rFonts w:ascii="Arial" w:eastAsia="Arial" w:hAnsi="Arial" w:cs="Arial"/>
          <w:sz w:val="24"/>
        </w:rPr>
        <w:t xml:space="preserve">Summary of bid items and estimate of the </w:t>
      </w:r>
      <w:r w:rsidR="002B70B9">
        <w:rPr>
          <w:rFonts w:ascii="Arial" w:eastAsia="Arial" w:hAnsi="Arial" w:cs="Arial"/>
          <w:sz w:val="24"/>
        </w:rPr>
        <w:t>construction costs</w:t>
      </w:r>
      <w:r w:rsidRPr="00BE0649">
        <w:rPr>
          <w:rFonts w:ascii="Arial" w:eastAsia="Arial" w:hAnsi="Arial" w:cs="Arial"/>
          <w:sz w:val="24"/>
        </w:rPr>
        <w:t>.</w:t>
      </w:r>
      <w:r w:rsidRPr="00BE0649">
        <w:rPr>
          <w:rFonts w:ascii="Arial" w:eastAsia="Arial" w:hAnsi="Arial" w:cs="Arial"/>
          <w:spacing w:val="1"/>
          <w:sz w:val="24"/>
        </w:rPr>
        <w:t xml:space="preserve"> </w:t>
      </w:r>
      <w:r w:rsidRPr="00BE0649">
        <w:rPr>
          <w:rFonts w:ascii="Arial" w:eastAsia="Arial" w:hAnsi="Arial" w:cs="Arial"/>
          <w:sz w:val="24"/>
        </w:rPr>
        <w:t xml:space="preserve">The estimate shall be prepared using the </w:t>
      </w:r>
      <w:r w:rsidR="002B70B9">
        <w:rPr>
          <w:rFonts w:ascii="Arial" w:eastAsia="Arial" w:hAnsi="Arial" w:cs="Arial"/>
          <w:sz w:val="24"/>
        </w:rPr>
        <w:t>latest version</w:t>
      </w:r>
      <w:r w:rsidRPr="00BE0649">
        <w:rPr>
          <w:rFonts w:ascii="Arial" w:eastAsia="Arial" w:hAnsi="Arial" w:cs="Arial"/>
          <w:spacing w:val="-1"/>
          <w:sz w:val="24"/>
        </w:rPr>
        <w:t xml:space="preserve"> </w:t>
      </w:r>
      <w:r w:rsidRPr="00BE0649">
        <w:rPr>
          <w:rFonts w:ascii="Arial" w:eastAsia="Arial" w:hAnsi="Arial" w:cs="Arial"/>
          <w:sz w:val="24"/>
        </w:rPr>
        <w:t>of</w:t>
      </w:r>
      <w:r w:rsidRPr="00BE0649">
        <w:rPr>
          <w:rFonts w:ascii="Arial" w:eastAsia="Arial" w:hAnsi="Arial" w:cs="Arial"/>
          <w:spacing w:val="-1"/>
          <w:sz w:val="24"/>
        </w:rPr>
        <w:t xml:space="preserve"> </w:t>
      </w:r>
      <w:r w:rsidRPr="00BE0649">
        <w:rPr>
          <w:rFonts w:ascii="Arial" w:eastAsia="Arial" w:hAnsi="Arial" w:cs="Arial"/>
          <w:sz w:val="24"/>
        </w:rPr>
        <w:t>Bid</w:t>
      </w:r>
      <w:r w:rsidRPr="00BE0649">
        <w:rPr>
          <w:rFonts w:ascii="Arial" w:eastAsia="Arial" w:hAnsi="Arial" w:cs="Arial"/>
          <w:spacing w:val="-2"/>
          <w:sz w:val="24"/>
        </w:rPr>
        <w:t xml:space="preserve"> </w:t>
      </w:r>
      <w:r w:rsidRPr="00BE0649">
        <w:rPr>
          <w:rFonts w:ascii="Arial" w:eastAsia="Arial" w:hAnsi="Arial" w:cs="Arial"/>
          <w:sz w:val="24"/>
        </w:rPr>
        <w:t>Tabs.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2"/>
          <w:numId w:val="19"/>
        </w:numPr>
        <w:tabs>
          <w:tab w:val="left" w:pos="2980"/>
          <w:tab w:val="left" w:pos="2981"/>
        </w:tabs>
        <w:autoSpaceDE w:val="0"/>
        <w:autoSpaceDN w:val="0"/>
        <w:spacing w:after="0" w:line="240" w:lineRule="auto"/>
        <w:ind w:right="118"/>
        <w:rPr>
          <w:rFonts w:ascii="Arial" w:eastAsia="Arial" w:hAnsi="Arial" w:cs="Arial"/>
          <w:sz w:val="24"/>
        </w:rPr>
      </w:pPr>
      <w:r w:rsidRPr="00BE0649">
        <w:rPr>
          <w:rFonts w:ascii="Arial" w:eastAsia="Arial" w:hAnsi="Arial" w:cs="Arial"/>
          <w:sz w:val="24"/>
        </w:rPr>
        <w:t xml:space="preserve">100% complete unsigned and unsealed final </w:t>
      </w:r>
      <w:r w:rsidR="009164EC">
        <w:rPr>
          <w:rFonts w:ascii="Arial" w:eastAsia="Arial" w:hAnsi="Arial" w:cs="Arial"/>
          <w:sz w:val="24"/>
        </w:rPr>
        <w:t>design plans</w:t>
      </w:r>
      <w:r w:rsidRPr="00BE0649">
        <w:rPr>
          <w:rFonts w:ascii="Arial" w:eastAsia="Arial" w:hAnsi="Arial" w:cs="Arial"/>
          <w:spacing w:val="-3"/>
          <w:sz w:val="24"/>
        </w:rPr>
        <w:t xml:space="preserve"> </w:t>
      </w:r>
      <w:r w:rsidRPr="00BE0649">
        <w:rPr>
          <w:rFonts w:ascii="Arial" w:eastAsia="Arial" w:hAnsi="Arial" w:cs="Arial"/>
          <w:sz w:val="24"/>
        </w:rPr>
        <w:t>and job</w:t>
      </w:r>
      <w:r w:rsidRPr="00BE0649">
        <w:rPr>
          <w:rFonts w:ascii="Arial" w:eastAsia="Arial" w:hAnsi="Arial" w:cs="Arial"/>
          <w:spacing w:val="2"/>
          <w:sz w:val="24"/>
        </w:rPr>
        <w:t xml:space="preserve"> </w:t>
      </w:r>
      <w:r w:rsidRPr="00BE0649">
        <w:rPr>
          <w:rFonts w:ascii="Arial" w:eastAsia="Arial" w:hAnsi="Arial" w:cs="Arial"/>
          <w:sz w:val="24"/>
        </w:rPr>
        <w:t>special</w:t>
      </w:r>
      <w:r w:rsidRPr="00BE0649">
        <w:rPr>
          <w:rFonts w:ascii="Arial" w:eastAsia="Arial" w:hAnsi="Arial" w:cs="Arial"/>
          <w:spacing w:val="-3"/>
          <w:sz w:val="24"/>
        </w:rPr>
        <w:t xml:space="preserve"> </w:t>
      </w:r>
      <w:r w:rsidRPr="00BE0649">
        <w:rPr>
          <w:rFonts w:ascii="Arial" w:eastAsia="Arial" w:hAnsi="Arial" w:cs="Arial"/>
          <w:sz w:val="24"/>
        </w:rPr>
        <w:t>provisions.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Default="00BE0649" w:rsidP="00BE0649">
      <w:pPr>
        <w:widowControl w:val="0"/>
        <w:numPr>
          <w:ilvl w:val="2"/>
          <w:numId w:val="19"/>
        </w:numPr>
        <w:tabs>
          <w:tab w:val="left" w:pos="2980"/>
          <w:tab w:val="left" w:pos="2981"/>
        </w:tabs>
        <w:autoSpaceDE w:val="0"/>
        <w:autoSpaceDN w:val="0"/>
        <w:spacing w:after="0" w:line="240" w:lineRule="auto"/>
        <w:ind w:right="654"/>
        <w:rPr>
          <w:rFonts w:ascii="Arial" w:eastAsia="Arial" w:hAnsi="Arial" w:cs="Arial"/>
          <w:sz w:val="24"/>
        </w:rPr>
      </w:pPr>
      <w:r w:rsidRPr="00BE0649">
        <w:rPr>
          <w:rFonts w:ascii="Arial" w:eastAsia="Arial" w:hAnsi="Arial" w:cs="Arial"/>
          <w:sz w:val="24"/>
        </w:rPr>
        <w:t>100%</w:t>
      </w:r>
      <w:r w:rsidRPr="00BE0649">
        <w:rPr>
          <w:rFonts w:ascii="Arial" w:eastAsia="Arial" w:hAnsi="Arial" w:cs="Arial"/>
          <w:spacing w:val="-3"/>
          <w:sz w:val="24"/>
        </w:rPr>
        <w:t xml:space="preserve"> </w:t>
      </w:r>
      <w:r w:rsidRPr="00BE0649">
        <w:rPr>
          <w:rFonts w:ascii="Arial" w:eastAsia="Arial" w:hAnsi="Arial" w:cs="Arial"/>
          <w:sz w:val="24"/>
        </w:rPr>
        <w:t>complete</w:t>
      </w:r>
      <w:r w:rsidRPr="00BE0649">
        <w:rPr>
          <w:rFonts w:ascii="Arial" w:eastAsia="Arial" w:hAnsi="Arial" w:cs="Arial"/>
          <w:spacing w:val="-2"/>
          <w:sz w:val="24"/>
        </w:rPr>
        <w:t xml:space="preserve"> </w:t>
      </w:r>
      <w:r w:rsidRPr="00BE0649">
        <w:rPr>
          <w:rFonts w:ascii="Arial" w:eastAsia="Arial" w:hAnsi="Arial" w:cs="Arial"/>
          <w:sz w:val="24"/>
        </w:rPr>
        <w:t>signed</w:t>
      </w:r>
      <w:r w:rsidRPr="00BE0649">
        <w:rPr>
          <w:rFonts w:ascii="Arial" w:eastAsia="Arial" w:hAnsi="Arial" w:cs="Arial"/>
          <w:spacing w:val="-5"/>
          <w:sz w:val="24"/>
        </w:rPr>
        <w:t xml:space="preserve"> </w:t>
      </w:r>
      <w:r w:rsidRPr="00BE0649">
        <w:rPr>
          <w:rFonts w:ascii="Arial" w:eastAsia="Arial" w:hAnsi="Arial" w:cs="Arial"/>
          <w:sz w:val="24"/>
        </w:rPr>
        <w:t>and</w:t>
      </w:r>
      <w:r w:rsidRPr="00BE0649">
        <w:rPr>
          <w:rFonts w:ascii="Arial" w:eastAsia="Arial" w:hAnsi="Arial" w:cs="Arial"/>
          <w:spacing w:val="-4"/>
          <w:sz w:val="24"/>
        </w:rPr>
        <w:t xml:space="preserve"> </w:t>
      </w:r>
      <w:r w:rsidRPr="00BE0649">
        <w:rPr>
          <w:rFonts w:ascii="Arial" w:eastAsia="Arial" w:hAnsi="Arial" w:cs="Arial"/>
          <w:sz w:val="24"/>
        </w:rPr>
        <w:t>sealed</w:t>
      </w:r>
      <w:r w:rsidRPr="00BE0649">
        <w:rPr>
          <w:rFonts w:ascii="Arial" w:eastAsia="Arial" w:hAnsi="Arial" w:cs="Arial"/>
          <w:spacing w:val="-5"/>
          <w:sz w:val="24"/>
        </w:rPr>
        <w:t xml:space="preserve"> </w:t>
      </w:r>
      <w:r w:rsidRPr="00BE0649">
        <w:rPr>
          <w:rFonts w:ascii="Arial" w:eastAsia="Arial" w:hAnsi="Arial" w:cs="Arial"/>
          <w:sz w:val="24"/>
        </w:rPr>
        <w:t>final</w:t>
      </w:r>
      <w:r w:rsidRPr="00BE0649">
        <w:rPr>
          <w:rFonts w:ascii="Arial" w:eastAsia="Arial" w:hAnsi="Arial" w:cs="Arial"/>
          <w:spacing w:val="2"/>
          <w:sz w:val="24"/>
        </w:rPr>
        <w:t xml:space="preserve"> </w:t>
      </w:r>
      <w:r w:rsidR="009164EC">
        <w:rPr>
          <w:rFonts w:ascii="Arial" w:eastAsia="Arial" w:hAnsi="Arial" w:cs="Arial"/>
          <w:sz w:val="24"/>
        </w:rPr>
        <w:t>design plans</w:t>
      </w:r>
      <w:r w:rsidRPr="00BE0649">
        <w:rPr>
          <w:rFonts w:ascii="Arial" w:eastAsia="Arial" w:hAnsi="Arial" w:cs="Arial"/>
          <w:spacing w:val="-3"/>
          <w:sz w:val="24"/>
        </w:rPr>
        <w:t xml:space="preserve"> </w:t>
      </w:r>
      <w:r w:rsidRPr="00BE0649">
        <w:rPr>
          <w:rFonts w:ascii="Arial" w:eastAsia="Arial" w:hAnsi="Arial" w:cs="Arial"/>
          <w:sz w:val="24"/>
        </w:rPr>
        <w:t>and job special</w:t>
      </w:r>
      <w:r w:rsidRPr="00BE0649">
        <w:rPr>
          <w:rFonts w:ascii="Arial" w:eastAsia="Arial" w:hAnsi="Arial" w:cs="Arial"/>
          <w:spacing w:val="-3"/>
          <w:sz w:val="24"/>
        </w:rPr>
        <w:t xml:space="preserve"> </w:t>
      </w:r>
      <w:r w:rsidRPr="00BE0649">
        <w:rPr>
          <w:rFonts w:ascii="Arial" w:eastAsia="Arial" w:hAnsi="Arial" w:cs="Arial"/>
          <w:sz w:val="24"/>
        </w:rPr>
        <w:t>provisions.</w:t>
      </w:r>
    </w:p>
    <w:p w:rsidR="00BE0649" w:rsidRPr="00BE0649" w:rsidRDefault="00BE0649" w:rsidP="00BE0649">
      <w:pPr>
        <w:widowControl w:val="0"/>
        <w:autoSpaceDE w:val="0"/>
        <w:autoSpaceDN w:val="0"/>
        <w:spacing w:before="1" w:after="0" w:line="240" w:lineRule="auto"/>
        <w:rPr>
          <w:rFonts w:ascii="Arial" w:eastAsia="Arial" w:hAnsi="Arial" w:cs="Arial"/>
          <w:sz w:val="24"/>
          <w:szCs w:val="24"/>
        </w:rPr>
      </w:pPr>
    </w:p>
    <w:p w:rsidR="00BE0649" w:rsidRPr="00BE0649" w:rsidRDefault="00BE0649" w:rsidP="00BE0649">
      <w:pPr>
        <w:widowControl w:val="0"/>
        <w:autoSpaceDE w:val="0"/>
        <w:autoSpaceDN w:val="0"/>
        <w:spacing w:after="0" w:line="240" w:lineRule="auto"/>
        <w:ind w:left="100"/>
        <w:outlineLvl w:val="0"/>
        <w:rPr>
          <w:rFonts w:ascii="Arial" w:eastAsia="Arial" w:hAnsi="Arial" w:cs="Arial"/>
          <w:b/>
          <w:bCs/>
          <w:sz w:val="24"/>
          <w:szCs w:val="24"/>
          <w:u w:color="000000"/>
        </w:rPr>
      </w:pPr>
      <w:r w:rsidRPr="00BE0649">
        <w:rPr>
          <w:rFonts w:ascii="Arial" w:eastAsia="Arial" w:hAnsi="Arial" w:cs="Arial"/>
          <w:b/>
          <w:bCs/>
          <w:sz w:val="24"/>
          <w:szCs w:val="24"/>
          <w:u w:val="thick" w:color="000000"/>
        </w:rPr>
        <w:t>Design</w:t>
      </w:r>
      <w:r w:rsidRPr="00BE0649">
        <w:rPr>
          <w:rFonts w:ascii="Arial" w:eastAsia="Arial" w:hAnsi="Arial" w:cs="Arial"/>
          <w:b/>
          <w:bCs/>
          <w:spacing w:val="-1"/>
          <w:sz w:val="24"/>
          <w:szCs w:val="24"/>
          <w:u w:val="thick" w:color="000000"/>
        </w:rPr>
        <w:t xml:space="preserve"> </w:t>
      </w:r>
      <w:r w:rsidRPr="00BE0649">
        <w:rPr>
          <w:rFonts w:ascii="Arial" w:eastAsia="Arial" w:hAnsi="Arial" w:cs="Arial"/>
          <w:b/>
          <w:bCs/>
          <w:sz w:val="24"/>
          <w:szCs w:val="24"/>
          <w:u w:val="thick" w:color="000000"/>
        </w:rPr>
        <w:t>Standards</w:t>
      </w:r>
      <w:r w:rsidRPr="00BE0649">
        <w:rPr>
          <w:rFonts w:ascii="Arial" w:eastAsia="Arial" w:hAnsi="Arial" w:cs="Arial"/>
          <w:b/>
          <w:bCs/>
          <w:spacing w:val="-1"/>
          <w:sz w:val="24"/>
          <w:szCs w:val="24"/>
          <w:u w:val="thick" w:color="000000"/>
        </w:rPr>
        <w:t xml:space="preserve"> </w:t>
      </w:r>
      <w:r w:rsidRPr="00BE0649">
        <w:rPr>
          <w:rFonts w:ascii="Arial" w:eastAsia="Arial" w:hAnsi="Arial" w:cs="Arial"/>
          <w:b/>
          <w:bCs/>
          <w:sz w:val="24"/>
          <w:szCs w:val="24"/>
          <w:u w:val="thick" w:color="000000"/>
        </w:rPr>
        <w:t>&amp;</w:t>
      </w:r>
      <w:r w:rsidRPr="00BE0649">
        <w:rPr>
          <w:rFonts w:ascii="Arial" w:eastAsia="Arial" w:hAnsi="Arial" w:cs="Arial"/>
          <w:b/>
          <w:bCs/>
          <w:spacing w:val="-2"/>
          <w:sz w:val="24"/>
          <w:szCs w:val="24"/>
          <w:u w:val="thick" w:color="000000"/>
        </w:rPr>
        <w:t xml:space="preserve"> </w:t>
      </w:r>
      <w:r w:rsidRPr="00BE0649">
        <w:rPr>
          <w:rFonts w:ascii="Arial" w:eastAsia="Arial" w:hAnsi="Arial" w:cs="Arial"/>
          <w:b/>
          <w:bCs/>
          <w:sz w:val="24"/>
          <w:szCs w:val="24"/>
          <w:u w:val="thick" w:color="000000"/>
        </w:rPr>
        <w:t>Specifications</w:t>
      </w:r>
    </w:p>
    <w:p w:rsidR="00BE0649" w:rsidRPr="00BE0649" w:rsidRDefault="00BE0649" w:rsidP="00BE0649">
      <w:pPr>
        <w:widowControl w:val="0"/>
        <w:autoSpaceDE w:val="0"/>
        <w:autoSpaceDN w:val="0"/>
        <w:spacing w:after="0" w:line="240" w:lineRule="auto"/>
        <w:rPr>
          <w:rFonts w:ascii="Arial" w:eastAsia="Arial" w:hAnsi="Arial" w:cs="Arial"/>
          <w:b/>
          <w:sz w:val="16"/>
          <w:szCs w:val="24"/>
        </w:rPr>
      </w:pPr>
    </w:p>
    <w:p w:rsidR="00BE0649" w:rsidRPr="00BE0649" w:rsidRDefault="00BE0649" w:rsidP="00BE0649">
      <w:pPr>
        <w:widowControl w:val="0"/>
        <w:numPr>
          <w:ilvl w:val="0"/>
          <w:numId w:val="18"/>
        </w:numPr>
        <w:tabs>
          <w:tab w:val="left" w:pos="1540"/>
          <w:tab w:val="left" w:pos="1541"/>
        </w:tabs>
        <w:autoSpaceDE w:val="0"/>
        <w:autoSpaceDN w:val="0"/>
        <w:spacing w:before="92" w:after="0" w:line="240" w:lineRule="auto"/>
        <w:ind w:right="176" w:firstLine="719"/>
        <w:rPr>
          <w:rFonts w:ascii="Arial" w:eastAsia="Arial" w:hAnsi="Arial" w:cs="Arial"/>
          <w:sz w:val="24"/>
        </w:rPr>
      </w:pPr>
      <w:r w:rsidRPr="00BE0649">
        <w:rPr>
          <w:rFonts w:ascii="Arial" w:eastAsia="Arial" w:hAnsi="Arial" w:cs="Arial"/>
          <w:sz w:val="24"/>
        </w:rPr>
        <w:t>The</w:t>
      </w:r>
      <w:r w:rsidRPr="00BE0649">
        <w:rPr>
          <w:rFonts w:ascii="Arial" w:eastAsia="Arial" w:hAnsi="Arial" w:cs="Arial"/>
          <w:spacing w:val="-3"/>
          <w:sz w:val="24"/>
        </w:rPr>
        <w:t xml:space="preserve"> </w:t>
      </w:r>
      <w:r w:rsidRPr="00BE0649">
        <w:rPr>
          <w:rFonts w:ascii="Arial" w:eastAsia="Arial" w:hAnsi="Arial" w:cs="Arial"/>
          <w:sz w:val="24"/>
        </w:rPr>
        <w:t>Consultant</w:t>
      </w:r>
      <w:r w:rsidRPr="00BE0649">
        <w:rPr>
          <w:rFonts w:ascii="Arial" w:eastAsia="Arial" w:hAnsi="Arial" w:cs="Arial"/>
          <w:spacing w:val="-3"/>
          <w:sz w:val="24"/>
        </w:rPr>
        <w:t xml:space="preserve"> </w:t>
      </w:r>
      <w:r w:rsidRPr="00BE0649">
        <w:rPr>
          <w:rFonts w:ascii="Arial" w:eastAsia="Arial" w:hAnsi="Arial" w:cs="Arial"/>
          <w:sz w:val="24"/>
        </w:rPr>
        <w:t>shall</w:t>
      </w:r>
      <w:r w:rsidRPr="00BE0649">
        <w:rPr>
          <w:rFonts w:ascii="Arial" w:eastAsia="Arial" w:hAnsi="Arial" w:cs="Arial"/>
          <w:spacing w:val="-4"/>
          <w:sz w:val="24"/>
        </w:rPr>
        <w:t xml:space="preserve"> </w:t>
      </w:r>
      <w:r w:rsidRPr="00BE0649">
        <w:rPr>
          <w:rFonts w:ascii="Arial" w:eastAsia="Arial" w:hAnsi="Arial" w:cs="Arial"/>
          <w:sz w:val="24"/>
        </w:rPr>
        <w:t>use</w:t>
      </w:r>
      <w:r w:rsidRPr="00BE0649">
        <w:rPr>
          <w:rFonts w:ascii="Arial" w:eastAsia="Arial" w:hAnsi="Arial" w:cs="Arial"/>
          <w:spacing w:val="-3"/>
          <w:sz w:val="24"/>
        </w:rPr>
        <w:t xml:space="preserve"> </w:t>
      </w:r>
      <w:r w:rsidRPr="00BE0649">
        <w:rPr>
          <w:rFonts w:ascii="Arial" w:eastAsia="Arial" w:hAnsi="Arial" w:cs="Arial"/>
          <w:sz w:val="24"/>
        </w:rPr>
        <w:t>the</w:t>
      </w:r>
      <w:r w:rsidRPr="00BE0649">
        <w:rPr>
          <w:rFonts w:ascii="Arial" w:eastAsia="Arial" w:hAnsi="Arial" w:cs="Arial"/>
          <w:spacing w:val="-2"/>
          <w:sz w:val="24"/>
        </w:rPr>
        <w:t xml:space="preserve"> </w:t>
      </w:r>
      <w:r w:rsidRPr="00BE0649">
        <w:rPr>
          <w:rFonts w:ascii="Arial" w:eastAsia="Arial" w:hAnsi="Arial" w:cs="Arial"/>
          <w:sz w:val="24"/>
        </w:rPr>
        <w:t>latest</w:t>
      </w:r>
      <w:r w:rsidRPr="00BE0649">
        <w:rPr>
          <w:rFonts w:ascii="Arial" w:eastAsia="Arial" w:hAnsi="Arial" w:cs="Arial"/>
          <w:spacing w:val="-3"/>
          <w:sz w:val="24"/>
        </w:rPr>
        <w:t xml:space="preserve"> </w:t>
      </w:r>
      <w:r w:rsidRPr="00BE0649">
        <w:rPr>
          <w:rFonts w:ascii="Arial" w:eastAsia="Arial" w:hAnsi="Arial" w:cs="Arial"/>
          <w:sz w:val="24"/>
        </w:rPr>
        <w:t>version</w:t>
      </w:r>
      <w:r w:rsidRPr="00BE0649">
        <w:rPr>
          <w:rFonts w:ascii="Arial" w:eastAsia="Arial" w:hAnsi="Arial" w:cs="Arial"/>
          <w:spacing w:val="-3"/>
          <w:sz w:val="24"/>
        </w:rPr>
        <w:t xml:space="preserve"> </w:t>
      </w:r>
      <w:r w:rsidRPr="00BE0649">
        <w:rPr>
          <w:rFonts w:ascii="Arial" w:eastAsia="Arial" w:hAnsi="Arial" w:cs="Arial"/>
          <w:sz w:val="24"/>
        </w:rPr>
        <w:t>of</w:t>
      </w:r>
      <w:r w:rsidRPr="00BE0649">
        <w:rPr>
          <w:rFonts w:ascii="Arial" w:eastAsia="Arial" w:hAnsi="Arial" w:cs="Arial"/>
          <w:spacing w:val="-3"/>
          <w:sz w:val="24"/>
        </w:rPr>
        <w:t xml:space="preserve"> </w:t>
      </w:r>
      <w:r w:rsidRPr="00BE0649">
        <w:rPr>
          <w:rFonts w:ascii="Arial" w:eastAsia="Arial" w:hAnsi="Arial" w:cs="Arial"/>
          <w:sz w:val="24"/>
        </w:rPr>
        <w:t>the</w:t>
      </w:r>
      <w:r w:rsidRPr="00BE0649">
        <w:rPr>
          <w:rFonts w:ascii="Arial" w:eastAsia="Arial" w:hAnsi="Arial" w:cs="Arial"/>
          <w:spacing w:val="-4"/>
          <w:sz w:val="24"/>
        </w:rPr>
        <w:t xml:space="preserve"> </w:t>
      </w:r>
      <w:r w:rsidRPr="00BE0649">
        <w:rPr>
          <w:rFonts w:ascii="Arial" w:eastAsia="Arial" w:hAnsi="Arial" w:cs="Arial"/>
          <w:sz w:val="24"/>
        </w:rPr>
        <w:t>following</w:t>
      </w:r>
      <w:r w:rsidRPr="00BE0649">
        <w:rPr>
          <w:rFonts w:ascii="Arial" w:eastAsia="Arial" w:hAnsi="Arial" w:cs="Arial"/>
          <w:spacing w:val="-4"/>
          <w:sz w:val="24"/>
        </w:rPr>
        <w:t xml:space="preserve"> </w:t>
      </w:r>
      <w:r w:rsidRPr="00BE0649">
        <w:rPr>
          <w:rFonts w:ascii="Arial" w:eastAsia="Arial" w:hAnsi="Arial" w:cs="Arial"/>
          <w:sz w:val="24"/>
        </w:rPr>
        <w:t>publications</w:t>
      </w:r>
      <w:r w:rsidRPr="00BE0649">
        <w:rPr>
          <w:rFonts w:ascii="Arial" w:eastAsia="Arial" w:hAnsi="Arial" w:cs="Arial"/>
          <w:spacing w:val="-3"/>
          <w:sz w:val="24"/>
        </w:rPr>
        <w:t xml:space="preserve"> </w:t>
      </w:r>
      <w:r w:rsidR="00CA1383">
        <w:rPr>
          <w:rFonts w:ascii="Arial" w:eastAsia="Arial" w:hAnsi="Arial" w:cs="Arial"/>
          <w:sz w:val="24"/>
        </w:rPr>
        <w:t>as acceptable</w:t>
      </w:r>
      <w:r w:rsidRPr="00BE0649">
        <w:rPr>
          <w:rFonts w:ascii="Arial" w:eastAsia="Arial" w:hAnsi="Arial" w:cs="Arial"/>
          <w:sz w:val="24"/>
        </w:rPr>
        <w:t xml:space="preserve"> to determine the design criteria and procedures which will be followed for</w:t>
      </w:r>
      <w:r w:rsidRPr="00BE0649">
        <w:rPr>
          <w:rFonts w:ascii="Arial" w:eastAsia="Arial" w:hAnsi="Arial" w:cs="Arial"/>
          <w:spacing w:val="1"/>
          <w:sz w:val="24"/>
        </w:rPr>
        <w:t xml:space="preserve"> </w:t>
      </w:r>
      <w:r w:rsidRPr="00BE0649">
        <w:rPr>
          <w:rFonts w:ascii="Arial" w:eastAsia="Arial" w:hAnsi="Arial" w:cs="Arial"/>
          <w:sz w:val="24"/>
        </w:rPr>
        <w:t>development</w:t>
      </w:r>
      <w:r w:rsidRPr="00BE0649">
        <w:rPr>
          <w:rFonts w:ascii="Arial" w:eastAsia="Arial" w:hAnsi="Arial" w:cs="Arial"/>
          <w:spacing w:val="-3"/>
          <w:sz w:val="24"/>
        </w:rPr>
        <w:t xml:space="preserve"> </w:t>
      </w:r>
      <w:r w:rsidRPr="00BE0649">
        <w:rPr>
          <w:rFonts w:ascii="Arial" w:eastAsia="Arial" w:hAnsi="Arial" w:cs="Arial"/>
          <w:sz w:val="24"/>
        </w:rPr>
        <w:t>of the</w:t>
      </w:r>
      <w:r w:rsidRPr="00BE0649">
        <w:rPr>
          <w:rFonts w:ascii="Arial" w:eastAsia="Arial" w:hAnsi="Arial" w:cs="Arial"/>
          <w:spacing w:val="-2"/>
          <w:sz w:val="24"/>
        </w:rPr>
        <w:t xml:space="preserve"> </w:t>
      </w:r>
      <w:r w:rsidRPr="00BE0649">
        <w:rPr>
          <w:rFonts w:ascii="Arial" w:eastAsia="Arial" w:hAnsi="Arial" w:cs="Arial"/>
          <w:sz w:val="24"/>
        </w:rPr>
        <w:t>project:</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1"/>
          <w:numId w:val="18"/>
        </w:numPr>
        <w:tabs>
          <w:tab w:val="left" w:pos="2260"/>
          <w:tab w:val="left" w:pos="2261"/>
        </w:tabs>
        <w:autoSpaceDE w:val="0"/>
        <w:autoSpaceDN w:val="0"/>
        <w:spacing w:after="0" w:line="240" w:lineRule="auto"/>
        <w:ind w:hanging="721"/>
        <w:rPr>
          <w:rFonts w:ascii="Arial" w:eastAsia="Arial" w:hAnsi="Arial" w:cs="Arial"/>
          <w:sz w:val="24"/>
        </w:rPr>
      </w:pPr>
      <w:proofErr w:type="spellStart"/>
      <w:r w:rsidRPr="00BE0649">
        <w:rPr>
          <w:rFonts w:ascii="Arial" w:eastAsia="Arial" w:hAnsi="Arial" w:cs="Arial"/>
          <w:sz w:val="24"/>
        </w:rPr>
        <w:t>MoDOT’s</w:t>
      </w:r>
      <w:proofErr w:type="spellEnd"/>
      <w:r w:rsidRPr="00BE0649">
        <w:rPr>
          <w:rFonts w:ascii="Arial" w:eastAsia="Arial" w:hAnsi="Arial" w:cs="Arial"/>
          <w:spacing w:val="-3"/>
          <w:sz w:val="24"/>
        </w:rPr>
        <w:t xml:space="preserve"> </w:t>
      </w:r>
      <w:r w:rsidRPr="00BE0649">
        <w:rPr>
          <w:rFonts w:ascii="Arial" w:eastAsia="Arial" w:hAnsi="Arial" w:cs="Arial"/>
          <w:sz w:val="24"/>
        </w:rPr>
        <w:t>Engineering</w:t>
      </w:r>
      <w:r w:rsidRPr="00BE0649">
        <w:rPr>
          <w:rFonts w:ascii="Arial" w:eastAsia="Arial" w:hAnsi="Arial" w:cs="Arial"/>
          <w:spacing w:val="-4"/>
          <w:sz w:val="24"/>
        </w:rPr>
        <w:t xml:space="preserve"> </w:t>
      </w:r>
      <w:r w:rsidRPr="00BE0649">
        <w:rPr>
          <w:rFonts w:ascii="Arial" w:eastAsia="Arial" w:hAnsi="Arial" w:cs="Arial"/>
          <w:sz w:val="24"/>
        </w:rPr>
        <w:t>Policy</w:t>
      </w:r>
      <w:r w:rsidRPr="00BE0649">
        <w:rPr>
          <w:rFonts w:ascii="Arial" w:eastAsia="Arial" w:hAnsi="Arial" w:cs="Arial"/>
          <w:spacing w:val="-4"/>
          <w:sz w:val="24"/>
        </w:rPr>
        <w:t xml:space="preserve"> </w:t>
      </w:r>
      <w:r w:rsidRPr="00BE0649">
        <w:rPr>
          <w:rFonts w:ascii="Arial" w:eastAsia="Arial" w:hAnsi="Arial" w:cs="Arial"/>
          <w:sz w:val="24"/>
        </w:rPr>
        <w:t>Guide</w:t>
      </w:r>
      <w:r w:rsidRPr="00BE0649">
        <w:rPr>
          <w:rFonts w:ascii="Arial" w:eastAsia="Arial" w:hAnsi="Arial" w:cs="Arial"/>
          <w:spacing w:val="-1"/>
          <w:sz w:val="24"/>
        </w:rPr>
        <w:t xml:space="preserve"> </w:t>
      </w:r>
      <w:r w:rsidRPr="00BE0649">
        <w:rPr>
          <w:rFonts w:ascii="Arial" w:eastAsia="Arial" w:hAnsi="Arial" w:cs="Arial"/>
          <w:sz w:val="24"/>
        </w:rPr>
        <w:t>(EPG)</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1"/>
          <w:numId w:val="18"/>
        </w:numPr>
        <w:tabs>
          <w:tab w:val="left" w:pos="2260"/>
          <w:tab w:val="left" w:pos="2261"/>
        </w:tabs>
        <w:autoSpaceDE w:val="0"/>
        <w:autoSpaceDN w:val="0"/>
        <w:spacing w:after="0" w:line="240" w:lineRule="auto"/>
        <w:ind w:hanging="721"/>
        <w:rPr>
          <w:rFonts w:ascii="Arial" w:eastAsia="Arial" w:hAnsi="Arial" w:cs="Arial"/>
          <w:sz w:val="24"/>
        </w:rPr>
      </w:pPr>
      <w:proofErr w:type="spellStart"/>
      <w:r w:rsidRPr="00BE0649">
        <w:rPr>
          <w:rFonts w:ascii="Arial" w:eastAsia="Arial" w:hAnsi="Arial" w:cs="Arial"/>
          <w:sz w:val="24"/>
        </w:rPr>
        <w:t>MoDOT’s</w:t>
      </w:r>
      <w:proofErr w:type="spellEnd"/>
      <w:r w:rsidRPr="00BE0649">
        <w:rPr>
          <w:rFonts w:ascii="Arial" w:eastAsia="Arial" w:hAnsi="Arial" w:cs="Arial"/>
          <w:spacing w:val="-5"/>
          <w:sz w:val="24"/>
        </w:rPr>
        <w:t xml:space="preserve"> </w:t>
      </w:r>
      <w:r w:rsidRPr="00BE0649">
        <w:rPr>
          <w:rFonts w:ascii="Arial" w:eastAsia="Arial" w:hAnsi="Arial" w:cs="Arial"/>
          <w:sz w:val="24"/>
        </w:rPr>
        <w:t>Specifications</w:t>
      </w:r>
      <w:r w:rsidRPr="00BE0649">
        <w:rPr>
          <w:rFonts w:ascii="Arial" w:eastAsia="Arial" w:hAnsi="Arial" w:cs="Arial"/>
          <w:spacing w:val="-3"/>
          <w:sz w:val="24"/>
        </w:rPr>
        <w:t xml:space="preserve"> </w:t>
      </w:r>
      <w:r w:rsidRPr="00BE0649">
        <w:rPr>
          <w:rFonts w:ascii="Arial" w:eastAsia="Arial" w:hAnsi="Arial" w:cs="Arial"/>
          <w:sz w:val="24"/>
        </w:rPr>
        <w:t>for</w:t>
      </w:r>
      <w:r w:rsidRPr="00BE0649">
        <w:rPr>
          <w:rFonts w:ascii="Arial" w:eastAsia="Arial" w:hAnsi="Arial" w:cs="Arial"/>
          <w:spacing w:val="-3"/>
          <w:sz w:val="24"/>
        </w:rPr>
        <w:t xml:space="preserve"> </w:t>
      </w:r>
      <w:r w:rsidRPr="00BE0649">
        <w:rPr>
          <w:rFonts w:ascii="Arial" w:eastAsia="Arial" w:hAnsi="Arial" w:cs="Arial"/>
          <w:sz w:val="24"/>
        </w:rPr>
        <w:t>Computer</w:t>
      </w:r>
      <w:r w:rsidRPr="00BE0649">
        <w:rPr>
          <w:rFonts w:ascii="Arial" w:eastAsia="Arial" w:hAnsi="Arial" w:cs="Arial"/>
          <w:spacing w:val="-3"/>
          <w:sz w:val="24"/>
        </w:rPr>
        <w:t xml:space="preserve"> </w:t>
      </w:r>
      <w:r w:rsidRPr="00BE0649">
        <w:rPr>
          <w:rFonts w:ascii="Arial" w:eastAsia="Arial" w:hAnsi="Arial" w:cs="Arial"/>
          <w:sz w:val="24"/>
        </w:rPr>
        <w:t>Deliverable</w:t>
      </w:r>
      <w:r w:rsidRPr="00BE0649">
        <w:rPr>
          <w:rFonts w:ascii="Arial" w:eastAsia="Arial" w:hAnsi="Arial" w:cs="Arial"/>
          <w:spacing w:val="-3"/>
          <w:sz w:val="24"/>
        </w:rPr>
        <w:t xml:space="preserve"> </w:t>
      </w:r>
      <w:r w:rsidRPr="00BE0649">
        <w:rPr>
          <w:rFonts w:ascii="Arial" w:eastAsia="Arial" w:hAnsi="Arial" w:cs="Arial"/>
          <w:sz w:val="24"/>
        </w:rPr>
        <w:t>Contract</w:t>
      </w:r>
      <w:r w:rsidRPr="00BE0649">
        <w:rPr>
          <w:rFonts w:ascii="Arial" w:eastAsia="Arial" w:hAnsi="Arial" w:cs="Arial"/>
          <w:spacing w:val="-4"/>
          <w:sz w:val="24"/>
        </w:rPr>
        <w:t xml:space="preserve"> </w:t>
      </w:r>
      <w:r w:rsidRPr="00BE0649">
        <w:rPr>
          <w:rFonts w:ascii="Arial" w:eastAsia="Arial" w:hAnsi="Arial" w:cs="Arial"/>
          <w:sz w:val="24"/>
        </w:rPr>
        <w:t>Plans</w:t>
      </w:r>
    </w:p>
    <w:p w:rsidR="00BE0649" w:rsidRPr="00BE0649" w:rsidRDefault="00BE0649" w:rsidP="00BE0649">
      <w:pPr>
        <w:widowControl w:val="0"/>
        <w:autoSpaceDE w:val="0"/>
        <w:autoSpaceDN w:val="0"/>
        <w:spacing w:before="1" w:after="0" w:line="240" w:lineRule="auto"/>
        <w:rPr>
          <w:rFonts w:ascii="Arial" w:eastAsia="Arial" w:hAnsi="Arial" w:cs="Arial"/>
          <w:sz w:val="24"/>
          <w:szCs w:val="24"/>
        </w:rPr>
      </w:pPr>
    </w:p>
    <w:p w:rsidR="00BE0649" w:rsidRPr="00BE0649" w:rsidRDefault="00BE0649" w:rsidP="00BE0649">
      <w:pPr>
        <w:widowControl w:val="0"/>
        <w:numPr>
          <w:ilvl w:val="1"/>
          <w:numId w:val="18"/>
        </w:numPr>
        <w:tabs>
          <w:tab w:val="left" w:pos="2260"/>
          <w:tab w:val="left" w:pos="2261"/>
        </w:tabs>
        <w:autoSpaceDE w:val="0"/>
        <w:autoSpaceDN w:val="0"/>
        <w:spacing w:after="0" w:line="240" w:lineRule="auto"/>
        <w:ind w:hanging="721"/>
        <w:rPr>
          <w:rFonts w:ascii="Arial" w:eastAsia="Arial" w:hAnsi="Arial" w:cs="Arial"/>
          <w:sz w:val="24"/>
        </w:rPr>
      </w:pPr>
      <w:r w:rsidRPr="00BE0649">
        <w:rPr>
          <w:rFonts w:ascii="Arial" w:eastAsia="Arial" w:hAnsi="Arial" w:cs="Arial"/>
          <w:sz w:val="24"/>
        </w:rPr>
        <w:t>Missouri</w:t>
      </w:r>
      <w:r w:rsidRPr="00BE0649">
        <w:rPr>
          <w:rFonts w:ascii="Arial" w:eastAsia="Arial" w:hAnsi="Arial" w:cs="Arial"/>
          <w:spacing w:val="-4"/>
          <w:sz w:val="24"/>
        </w:rPr>
        <w:t xml:space="preserve"> </w:t>
      </w:r>
      <w:r w:rsidRPr="00BE0649">
        <w:rPr>
          <w:rFonts w:ascii="Arial" w:eastAsia="Arial" w:hAnsi="Arial" w:cs="Arial"/>
          <w:sz w:val="24"/>
        </w:rPr>
        <w:t>Standard</w:t>
      </w:r>
      <w:r w:rsidRPr="00BE0649">
        <w:rPr>
          <w:rFonts w:ascii="Arial" w:eastAsia="Arial" w:hAnsi="Arial" w:cs="Arial"/>
          <w:spacing w:val="-3"/>
          <w:sz w:val="24"/>
        </w:rPr>
        <w:t xml:space="preserve"> </w:t>
      </w:r>
      <w:r w:rsidRPr="00BE0649">
        <w:rPr>
          <w:rFonts w:ascii="Arial" w:eastAsia="Arial" w:hAnsi="Arial" w:cs="Arial"/>
          <w:sz w:val="24"/>
        </w:rPr>
        <w:t>Plans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1"/>
          <w:numId w:val="18"/>
        </w:numPr>
        <w:tabs>
          <w:tab w:val="left" w:pos="2260"/>
          <w:tab w:val="left" w:pos="2261"/>
        </w:tabs>
        <w:autoSpaceDE w:val="0"/>
        <w:autoSpaceDN w:val="0"/>
        <w:spacing w:after="0" w:line="240" w:lineRule="auto"/>
        <w:ind w:hanging="721"/>
        <w:rPr>
          <w:rFonts w:ascii="Arial" w:eastAsia="Arial" w:hAnsi="Arial" w:cs="Arial"/>
          <w:sz w:val="24"/>
        </w:rPr>
      </w:pPr>
      <w:r w:rsidRPr="00BE0649">
        <w:rPr>
          <w:rFonts w:ascii="Arial" w:eastAsia="Arial" w:hAnsi="Arial" w:cs="Arial"/>
          <w:sz w:val="24"/>
        </w:rPr>
        <w:t>Missouri</w:t>
      </w:r>
      <w:r w:rsidRPr="00BE0649">
        <w:rPr>
          <w:rFonts w:ascii="Arial" w:eastAsia="Arial" w:hAnsi="Arial" w:cs="Arial"/>
          <w:spacing w:val="-5"/>
          <w:sz w:val="24"/>
        </w:rPr>
        <w:t xml:space="preserve"> </w:t>
      </w:r>
      <w:r w:rsidRPr="00BE0649">
        <w:rPr>
          <w:rFonts w:ascii="Arial" w:eastAsia="Arial" w:hAnsi="Arial" w:cs="Arial"/>
          <w:sz w:val="24"/>
        </w:rPr>
        <w:t>Standard</w:t>
      </w:r>
      <w:r w:rsidRPr="00BE0649">
        <w:rPr>
          <w:rFonts w:ascii="Arial" w:eastAsia="Arial" w:hAnsi="Arial" w:cs="Arial"/>
          <w:spacing w:val="-4"/>
          <w:sz w:val="24"/>
        </w:rPr>
        <w:t xml:space="preserve"> </w:t>
      </w:r>
      <w:r w:rsidRPr="00BE0649">
        <w:rPr>
          <w:rFonts w:ascii="Arial" w:eastAsia="Arial" w:hAnsi="Arial" w:cs="Arial"/>
          <w:sz w:val="24"/>
        </w:rPr>
        <w:t>Specifications</w:t>
      </w:r>
      <w:r w:rsidRPr="00BE0649">
        <w:rPr>
          <w:rFonts w:ascii="Arial" w:eastAsia="Arial" w:hAnsi="Arial" w:cs="Arial"/>
          <w:spacing w:val="-4"/>
          <w:sz w:val="24"/>
        </w:rPr>
        <w:t xml:space="preserve"> </w:t>
      </w:r>
      <w:r w:rsidRPr="00BE0649">
        <w:rPr>
          <w:rFonts w:ascii="Arial" w:eastAsia="Arial" w:hAnsi="Arial" w:cs="Arial"/>
          <w:sz w:val="24"/>
        </w:rPr>
        <w:t>for</w:t>
      </w:r>
      <w:r w:rsidRPr="00BE0649">
        <w:rPr>
          <w:rFonts w:ascii="Arial" w:eastAsia="Arial" w:hAnsi="Arial" w:cs="Arial"/>
          <w:spacing w:val="-2"/>
          <w:sz w:val="24"/>
        </w:rPr>
        <w:t xml:space="preserve"> </w:t>
      </w:r>
      <w:r w:rsidRPr="00BE0649">
        <w:rPr>
          <w:rFonts w:ascii="Arial" w:eastAsia="Arial" w:hAnsi="Arial" w:cs="Arial"/>
          <w:sz w:val="24"/>
        </w:rPr>
        <w:t>Highway</w:t>
      </w:r>
      <w:r w:rsidRPr="00BE0649">
        <w:rPr>
          <w:rFonts w:ascii="Arial" w:eastAsia="Arial" w:hAnsi="Arial" w:cs="Arial"/>
          <w:spacing w:val="-2"/>
          <w:sz w:val="24"/>
        </w:rPr>
        <w:t xml:space="preserve"> </w:t>
      </w:r>
      <w:r w:rsidRPr="00BE0649">
        <w:rPr>
          <w:rFonts w:ascii="Arial" w:eastAsia="Arial" w:hAnsi="Arial" w:cs="Arial"/>
          <w:sz w:val="24"/>
        </w:rPr>
        <w:t>Construction</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1"/>
          <w:numId w:val="18"/>
        </w:numPr>
        <w:tabs>
          <w:tab w:val="left" w:pos="2260"/>
          <w:tab w:val="left" w:pos="2261"/>
        </w:tabs>
        <w:autoSpaceDE w:val="0"/>
        <w:autoSpaceDN w:val="0"/>
        <w:spacing w:after="0" w:line="240" w:lineRule="auto"/>
        <w:ind w:hanging="721"/>
        <w:rPr>
          <w:rFonts w:ascii="Arial" w:eastAsia="Arial" w:hAnsi="Arial" w:cs="Arial"/>
          <w:sz w:val="24"/>
        </w:rPr>
      </w:pPr>
      <w:r w:rsidRPr="00BE0649">
        <w:rPr>
          <w:rFonts w:ascii="Arial" w:eastAsia="Arial" w:hAnsi="Arial" w:cs="Arial"/>
          <w:sz w:val="24"/>
        </w:rPr>
        <w:t>AASHTO’s</w:t>
      </w:r>
      <w:r w:rsidRPr="00BE0649">
        <w:rPr>
          <w:rFonts w:ascii="Arial" w:eastAsia="Arial" w:hAnsi="Arial" w:cs="Arial"/>
          <w:spacing w:val="-2"/>
          <w:sz w:val="24"/>
        </w:rPr>
        <w:t xml:space="preserve"> </w:t>
      </w:r>
      <w:r w:rsidRPr="00BE0649">
        <w:rPr>
          <w:rFonts w:ascii="Arial" w:eastAsia="Arial" w:hAnsi="Arial" w:cs="Arial"/>
          <w:sz w:val="24"/>
        </w:rPr>
        <w:t>Manual</w:t>
      </w:r>
      <w:r w:rsidRPr="00BE0649">
        <w:rPr>
          <w:rFonts w:ascii="Arial" w:eastAsia="Arial" w:hAnsi="Arial" w:cs="Arial"/>
          <w:spacing w:val="-3"/>
          <w:sz w:val="24"/>
        </w:rPr>
        <w:t xml:space="preserve"> </w:t>
      </w:r>
      <w:r w:rsidRPr="00BE0649">
        <w:rPr>
          <w:rFonts w:ascii="Arial" w:eastAsia="Arial" w:hAnsi="Arial" w:cs="Arial"/>
          <w:sz w:val="24"/>
        </w:rPr>
        <w:t>on</w:t>
      </w:r>
      <w:r w:rsidRPr="00BE0649">
        <w:rPr>
          <w:rFonts w:ascii="Arial" w:eastAsia="Arial" w:hAnsi="Arial" w:cs="Arial"/>
          <w:spacing w:val="-4"/>
          <w:sz w:val="24"/>
        </w:rPr>
        <w:t xml:space="preserve"> </w:t>
      </w:r>
      <w:r w:rsidRPr="00BE0649">
        <w:rPr>
          <w:rFonts w:ascii="Arial" w:eastAsia="Arial" w:hAnsi="Arial" w:cs="Arial"/>
          <w:sz w:val="24"/>
        </w:rPr>
        <w:t>Uniform</w:t>
      </w:r>
      <w:r w:rsidRPr="00BE0649">
        <w:rPr>
          <w:rFonts w:ascii="Arial" w:eastAsia="Arial" w:hAnsi="Arial" w:cs="Arial"/>
          <w:spacing w:val="-4"/>
          <w:sz w:val="24"/>
        </w:rPr>
        <w:t xml:space="preserve"> </w:t>
      </w:r>
      <w:r w:rsidRPr="00BE0649">
        <w:rPr>
          <w:rFonts w:ascii="Arial" w:eastAsia="Arial" w:hAnsi="Arial" w:cs="Arial"/>
          <w:sz w:val="24"/>
        </w:rPr>
        <w:t>Traffic</w:t>
      </w:r>
      <w:r w:rsidRPr="00BE0649">
        <w:rPr>
          <w:rFonts w:ascii="Arial" w:eastAsia="Arial" w:hAnsi="Arial" w:cs="Arial"/>
          <w:spacing w:val="-5"/>
          <w:sz w:val="24"/>
        </w:rPr>
        <w:t xml:space="preserve"> </w:t>
      </w:r>
      <w:r w:rsidRPr="00BE0649">
        <w:rPr>
          <w:rFonts w:ascii="Arial" w:eastAsia="Arial" w:hAnsi="Arial" w:cs="Arial"/>
          <w:sz w:val="24"/>
        </w:rPr>
        <w:t>Control</w:t>
      </w:r>
      <w:r w:rsidRPr="00BE0649">
        <w:rPr>
          <w:rFonts w:ascii="Arial" w:eastAsia="Arial" w:hAnsi="Arial" w:cs="Arial"/>
          <w:spacing w:val="-5"/>
          <w:sz w:val="24"/>
        </w:rPr>
        <w:t xml:space="preserve"> </w:t>
      </w:r>
      <w:r w:rsidRPr="00BE0649">
        <w:rPr>
          <w:rFonts w:ascii="Arial" w:eastAsia="Arial" w:hAnsi="Arial" w:cs="Arial"/>
          <w:sz w:val="24"/>
        </w:rPr>
        <w:t>Devices</w:t>
      </w:r>
      <w:r w:rsidRPr="00BE0649">
        <w:rPr>
          <w:rFonts w:ascii="Arial" w:eastAsia="Arial" w:hAnsi="Arial" w:cs="Arial"/>
          <w:spacing w:val="-2"/>
          <w:sz w:val="24"/>
        </w:rPr>
        <w:t xml:space="preserve"> </w:t>
      </w:r>
      <w:r w:rsidRPr="00BE0649">
        <w:rPr>
          <w:rFonts w:ascii="Arial" w:eastAsia="Arial" w:hAnsi="Arial" w:cs="Arial"/>
          <w:sz w:val="24"/>
        </w:rPr>
        <w:t>(MUTCD)</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2B70B9" w:rsidRDefault="00BE0649" w:rsidP="002B70B9">
      <w:pPr>
        <w:widowControl w:val="0"/>
        <w:numPr>
          <w:ilvl w:val="1"/>
          <w:numId w:val="18"/>
        </w:numPr>
        <w:tabs>
          <w:tab w:val="left" w:pos="2260"/>
          <w:tab w:val="left" w:pos="2261"/>
        </w:tabs>
        <w:autoSpaceDE w:val="0"/>
        <w:autoSpaceDN w:val="0"/>
        <w:spacing w:before="82" w:after="0" w:line="240" w:lineRule="auto"/>
        <w:ind w:right="176"/>
        <w:rPr>
          <w:rFonts w:ascii="Arial" w:eastAsia="Arial" w:hAnsi="Arial" w:cs="Arial"/>
          <w:sz w:val="24"/>
        </w:rPr>
      </w:pPr>
      <w:r w:rsidRPr="002721D5">
        <w:rPr>
          <w:rFonts w:ascii="Arial" w:eastAsia="Arial" w:hAnsi="Arial" w:cs="Arial"/>
          <w:sz w:val="24"/>
        </w:rPr>
        <w:t>AASHTO’s</w:t>
      </w:r>
      <w:r w:rsidRPr="002721D5">
        <w:rPr>
          <w:rFonts w:ascii="Arial" w:eastAsia="Arial" w:hAnsi="Arial" w:cs="Arial"/>
          <w:spacing w:val="-1"/>
          <w:sz w:val="24"/>
        </w:rPr>
        <w:t xml:space="preserve"> </w:t>
      </w:r>
      <w:r w:rsidRPr="002721D5">
        <w:rPr>
          <w:rFonts w:ascii="Arial" w:eastAsia="Arial" w:hAnsi="Arial" w:cs="Arial"/>
          <w:sz w:val="24"/>
        </w:rPr>
        <w:t>A</w:t>
      </w:r>
      <w:r w:rsidRPr="002721D5">
        <w:rPr>
          <w:rFonts w:ascii="Arial" w:eastAsia="Arial" w:hAnsi="Arial" w:cs="Arial"/>
          <w:spacing w:val="-2"/>
          <w:sz w:val="24"/>
        </w:rPr>
        <w:t xml:space="preserve"> </w:t>
      </w:r>
      <w:r w:rsidRPr="002721D5">
        <w:rPr>
          <w:rFonts w:ascii="Arial" w:eastAsia="Arial" w:hAnsi="Arial" w:cs="Arial"/>
          <w:sz w:val="24"/>
        </w:rPr>
        <w:t>Policy</w:t>
      </w:r>
      <w:r w:rsidRPr="002721D5">
        <w:rPr>
          <w:rFonts w:ascii="Arial" w:eastAsia="Arial" w:hAnsi="Arial" w:cs="Arial"/>
          <w:spacing w:val="-4"/>
          <w:sz w:val="24"/>
        </w:rPr>
        <w:t xml:space="preserve"> </w:t>
      </w:r>
      <w:r w:rsidRPr="002721D5">
        <w:rPr>
          <w:rFonts w:ascii="Arial" w:eastAsia="Arial" w:hAnsi="Arial" w:cs="Arial"/>
          <w:sz w:val="24"/>
        </w:rPr>
        <w:t>on</w:t>
      </w:r>
      <w:r w:rsidRPr="002721D5">
        <w:rPr>
          <w:rFonts w:ascii="Arial" w:eastAsia="Arial" w:hAnsi="Arial" w:cs="Arial"/>
          <w:spacing w:val="-1"/>
          <w:sz w:val="24"/>
        </w:rPr>
        <w:t xml:space="preserve"> </w:t>
      </w:r>
      <w:r w:rsidRPr="002721D5">
        <w:rPr>
          <w:rFonts w:ascii="Arial" w:eastAsia="Arial" w:hAnsi="Arial" w:cs="Arial"/>
          <w:sz w:val="24"/>
        </w:rPr>
        <w:t>Geometric</w:t>
      </w:r>
      <w:r w:rsidRPr="002721D5">
        <w:rPr>
          <w:rFonts w:ascii="Arial" w:eastAsia="Arial" w:hAnsi="Arial" w:cs="Arial"/>
          <w:spacing w:val="-1"/>
          <w:sz w:val="24"/>
        </w:rPr>
        <w:t xml:space="preserve"> </w:t>
      </w:r>
      <w:r w:rsidRPr="002721D5">
        <w:rPr>
          <w:rFonts w:ascii="Arial" w:eastAsia="Arial" w:hAnsi="Arial" w:cs="Arial"/>
          <w:sz w:val="24"/>
        </w:rPr>
        <w:t>Design</w:t>
      </w:r>
      <w:r w:rsidRPr="002721D5">
        <w:rPr>
          <w:rFonts w:ascii="Arial" w:eastAsia="Arial" w:hAnsi="Arial" w:cs="Arial"/>
          <w:spacing w:val="-1"/>
          <w:sz w:val="24"/>
        </w:rPr>
        <w:t xml:space="preserve"> </w:t>
      </w:r>
      <w:r w:rsidRPr="002721D5">
        <w:rPr>
          <w:rFonts w:ascii="Arial" w:eastAsia="Arial" w:hAnsi="Arial" w:cs="Arial"/>
          <w:sz w:val="24"/>
        </w:rPr>
        <w:t>of</w:t>
      </w:r>
      <w:r w:rsidRPr="002721D5">
        <w:rPr>
          <w:rFonts w:ascii="Arial" w:eastAsia="Arial" w:hAnsi="Arial" w:cs="Arial"/>
          <w:spacing w:val="-3"/>
          <w:sz w:val="24"/>
        </w:rPr>
        <w:t xml:space="preserve"> </w:t>
      </w:r>
      <w:r w:rsidRPr="002721D5">
        <w:rPr>
          <w:rFonts w:ascii="Arial" w:eastAsia="Arial" w:hAnsi="Arial" w:cs="Arial"/>
          <w:sz w:val="24"/>
        </w:rPr>
        <w:t>Highways</w:t>
      </w:r>
      <w:r w:rsidRPr="002721D5">
        <w:rPr>
          <w:rFonts w:ascii="Arial" w:eastAsia="Arial" w:hAnsi="Arial" w:cs="Arial"/>
          <w:spacing w:val="-1"/>
          <w:sz w:val="24"/>
        </w:rPr>
        <w:t xml:space="preserve"> </w:t>
      </w:r>
      <w:r w:rsidRPr="002721D5">
        <w:rPr>
          <w:rFonts w:ascii="Arial" w:eastAsia="Arial" w:hAnsi="Arial" w:cs="Arial"/>
          <w:sz w:val="24"/>
        </w:rPr>
        <w:t>and</w:t>
      </w:r>
      <w:r w:rsidRPr="002721D5">
        <w:rPr>
          <w:rFonts w:ascii="Arial" w:eastAsia="Arial" w:hAnsi="Arial" w:cs="Arial"/>
          <w:spacing w:val="-1"/>
          <w:sz w:val="24"/>
        </w:rPr>
        <w:t xml:space="preserve"> </w:t>
      </w:r>
      <w:r w:rsidR="00CA1383" w:rsidRPr="002721D5">
        <w:rPr>
          <w:rFonts w:ascii="Arial" w:eastAsia="Arial" w:hAnsi="Arial" w:cs="Arial"/>
          <w:sz w:val="24"/>
        </w:rPr>
        <w:t>Streets and any</w:t>
      </w:r>
      <w:r w:rsidRPr="002721D5">
        <w:rPr>
          <w:rFonts w:ascii="Arial" w:eastAsia="Arial" w:hAnsi="Arial" w:cs="Arial"/>
          <w:spacing w:val="-6"/>
          <w:sz w:val="24"/>
        </w:rPr>
        <w:t xml:space="preserve"> </w:t>
      </w:r>
      <w:r w:rsidRPr="002721D5">
        <w:rPr>
          <w:rFonts w:ascii="Arial" w:eastAsia="Arial" w:hAnsi="Arial" w:cs="Arial"/>
          <w:sz w:val="24"/>
        </w:rPr>
        <w:t>other</w:t>
      </w:r>
      <w:r w:rsidRPr="002721D5">
        <w:rPr>
          <w:rFonts w:ascii="Arial" w:eastAsia="Arial" w:hAnsi="Arial" w:cs="Arial"/>
          <w:spacing w:val="-6"/>
          <w:sz w:val="24"/>
        </w:rPr>
        <w:t xml:space="preserve"> </w:t>
      </w:r>
      <w:r w:rsidRPr="002721D5">
        <w:rPr>
          <w:rFonts w:ascii="Arial" w:eastAsia="Arial" w:hAnsi="Arial" w:cs="Arial"/>
          <w:sz w:val="24"/>
        </w:rPr>
        <w:t>publications</w:t>
      </w:r>
      <w:r w:rsidRPr="002721D5">
        <w:rPr>
          <w:rFonts w:ascii="Arial" w:eastAsia="Arial" w:hAnsi="Arial" w:cs="Arial"/>
          <w:spacing w:val="-5"/>
          <w:sz w:val="24"/>
        </w:rPr>
        <w:t xml:space="preserve"> </w:t>
      </w:r>
      <w:r w:rsidRPr="002721D5">
        <w:rPr>
          <w:rFonts w:ascii="Arial" w:eastAsia="Arial" w:hAnsi="Arial" w:cs="Arial"/>
          <w:sz w:val="24"/>
        </w:rPr>
        <w:t>which</w:t>
      </w:r>
      <w:r w:rsidRPr="002721D5">
        <w:rPr>
          <w:rFonts w:ascii="Arial" w:eastAsia="Arial" w:hAnsi="Arial" w:cs="Arial"/>
          <w:spacing w:val="-3"/>
          <w:sz w:val="24"/>
        </w:rPr>
        <w:t xml:space="preserve"> </w:t>
      </w:r>
      <w:r w:rsidRPr="002721D5">
        <w:rPr>
          <w:rFonts w:ascii="Arial" w:eastAsia="Arial" w:hAnsi="Arial" w:cs="Arial"/>
          <w:sz w:val="24"/>
        </w:rPr>
        <w:t>the</w:t>
      </w:r>
      <w:r w:rsidRPr="002721D5">
        <w:rPr>
          <w:rFonts w:ascii="Arial" w:eastAsia="Arial" w:hAnsi="Arial" w:cs="Arial"/>
          <w:spacing w:val="-3"/>
          <w:sz w:val="24"/>
        </w:rPr>
        <w:t xml:space="preserve"> </w:t>
      </w:r>
      <w:r w:rsidRPr="002721D5">
        <w:rPr>
          <w:rFonts w:ascii="Arial" w:eastAsia="Arial" w:hAnsi="Arial" w:cs="Arial"/>
          <w:sz w:val="24"/>
        </w:rPr>
        <w:t>Engineer</w:t>
      </w:r>
      <w:r w:rsidRPr="002721D5">
        <w:rPr>
          <w:rFonts w:ascii="Arial" w:eastAsia="Arial" w:hAnsi="Arial" w:cs="Arial"/>
          <w:spacing w:val="-3"/>
          <w:sz w:val="24"/>
        </w:rPr>
        <w:t xml:space="preserve"> </w:t>
      </w:r>
      <w:r w:rsidRPr="002721D5">
        <w:rPr>
          <w:rFonts w:ascii="Arial" w:eastAsia="Arial" w:hAnsi="Arial" w:cs="Arial"/>
          <w:sz w:val="24"/>
        </w:rPr>
        <w:t>directs</w:t>
      </w:r>
      <w:r w:rsidRPr="002721D5">
        <w:rPr>
          <w:rFonts w:ascii="Arial" w:eastAsia="Arial" w:hAnsi="Arial" w:cs="Arial"/>
          <w:spacing w:val="-3"/>
          <w:sz w:val="24"/>
        </w:rPr>
        <w:t xml:space="preserve"> </w:t>
      </w:r>
      <w:r w:rsidRPr="002721D5">
        <w:rPr>
          <w:rFonts w:ascii="Arial" w:eastAsia="Arial" w:hAnsi="Arial" w:cs="Arial"/>
          <w:sz w:val="24"/>
        </w:rPr>
        <w:t>the</w:t>
      </w:r>
      <w:r w:rsidRPr="002721D5">
        <w:rPr>
          <w:rFonts w:ascii="Arial" w:eastAsia="Arial" w:hAnsi="Arial" w:cs="Arial"/>
          <w:spacing w:val="-3"/>
          <w:sz w:val="24"/>
        </w:rPr>
        <w:t xml:space="preserve"> </w:t>
      </w:r>
      <w:r w:rsidRPr="002721D5">
        <w:rPr>
          <w:rFonts w:ascii="Arial" w:eastAsia="Arial" w:hAnsi="Arial" w:cs="Arial"/>
          <w:sz w:val="24"/>
        </w:rPr>
        <w:t>Consultant</w:t>
      </w:r>
      <w:r w:rsidRPr="002721D5">
        <w:rPr>
          <w:rFonts w:ascii="Arial" w:eastAsia="Arial" w:hAnsi="Arial" w:cs="Arial"/>
          <w:spacing w:val="-3"/>
          <w:sz w:val="24"/>
        </w:rPr>
        <w:t xml:space="preserve"> </w:t>
      </w:r>
      <w:r w:rsidR="00CA1383" w:rsidRPr="002721D5">
        <w:rPr>
          <w:rFonts w:ascii="Arial" w:eastAsia="Arial" w:hAnsi="Arial" w:cs="Arial"/>
          <w:sz w:val="24"/>
        </w:rPr>
        <w:t>to use</w:t>
      </w:r>
      <w:r w:rsidRPr="002721D5">
        <w:rPr>
          <w:rFonts w:ascii="Arial" w:eastAsia="Arial" w:hAnsi="Arial" w:cs="Arial"/>
          <w:sz w:val="24"/>
        </w:rPr>
        <w:t>.</w:t>
      </w:r>
    </w:p>
    <w:p w:rsidR="002721D5" w:rsidRPr="002721D5" w:rsidRDefault="002721D5" w:rsidP="002721D5">
      <w:pPr>
        <w:widowControl w:val="0"/>
        <w:tabs>
          <w:tab w:val="left" w:pos="2260"/>
          <w:tab w:val="left" w:pos="2261"/>
        </w:tabs>
        <w:autoSpaceDE w:val="0"/>
        <w:autoSpaceDN w:val="0"/>
        <w:spacing w:before="82" w:after="0" w:line="240" w:lineRule="auto"/>
        <w:ind w:right="176"/>
        <w:rPr>
          <w:rFonts w:ascii="Arial" w:eastAsia="Arial" w:hAnsi="Arial" w:cs="Arial"/>
          <w:sz w:val="24"/>
        </w:rPr>
      </w:pPr>
    </w:p>
    <w:p w:rsidR="002B70B9" w:rsidRPr="004D044D" w:rsidRDefault="002B70B9" w:rsidP="00BE0649">
      <w:pPr>
        <w:widowControl w:val="0"/>
        <w:numPr>
          <w:ilvl w:val="1"/>
          <w:numId w:val="18"/>
        </w:numPr>
        <w:tabs>
          <w:tab w:val="left" w:pos="2260"/>
          <w:tab w:val="left" w:pos="2261"/>
        </w:tabs>
        <w:autoSpaceDE w:val="0"/>
        <w:autoSpaceDN w:val="0"/>
        <w:spacing w:before="82" w:after="0" w:line="240" w:lineRule="auto"/>
        <w:ind w:right="176"/>
        <w:rPr>
          <w:rFonts w:ascii="Arial" w:eastAsia="Arial" w:hAnsi="Arial" w:cs="Arial"/>
          <w:sz w:val="24"/>
        </w:rPr>
      </w:pPr>
      <w:r>
        <w:rPr>
          <w:rFonts w:ascii="Arial" w:eastAsia="Arial" w:hAnsi="Arial" w:cs="Arial"/>
          <w:sz w:val="24"/>
        </w:rPr>
        <w:t>PROWAG</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autoSpaceDE w:val="0"/>
        <w:autoSpaceDN w:val="0"/>
        <w:spacing w:after="0" w:line="240" w:lineRule="auto"/>
        <w:ind w:left="100"/>
        <w:outlineLvl w:val="0"/>
        <w:rPr>
          <w:rFonts w:ascii="Arial" w:eastAsia="Arial" w:hAnsi="Arial" w:cs="Arial"/>
          <w:b/>
          <w:bCs/>
          <w:sz w:val="24"/>
          <w:szCs w:val="24"/>
          <w:u w:color="000000"/>
        </w:rPr>
      </w:pPr>
      <w:r w:rsidRPr="00BE0649">
        <w:rPr>
          <w:rFonts w:ascii="Arial" w:eastAsia="Arial" w:hAnsi="Arial" w:cs="Arial"/>
          <w:b/>
          <w:bCs/>
          <w:sz w:val="24"/>
          <w:szCs w:val="24"/>
          <w:u w:val="thick" w:color="000000"/>
        </w:rPr>
        <w:t>Services</w:t>
      </w:r>
      <w:r w:rsidRPr="00BE0649">
        <w:rPr>
          <w:rFonts w:ascii="Arial" w:eastAsia="Arial" w:hAnsi="Arial" w:cs="Arial"/>
          <w:b/>
          <w:bCs/>
          <w:spacing w:val="-1"/>
          <w:sz w:val="24"/>
          <w:szCs w:val="24"/>
          <w:u w:val="thick" w:color="000000"/>
        </w:rPr>
        <w:t xml:space="preserve"> </w:t>
      </w:r>
      <w:r w:rsidRPr="00BE0649">
        <w:rPr>
          <w:rFonts w:ascii="Arial" w:eastAsia="Arial" w:hAnsi="Arial" w:cs="Arial"/>
          <w:b/>
          <w:bCs/>
          <w:sz w:val="24"/>
          <w:szCs w:val="24"/>
          <w:u w:val="thick" w:color="000000"/>
        </w:rPr>
        <w:t>Provided</w:t>
      </w:r>
      <w:r w:rsidRPr="00BE0649">
        <w:rPr>
          <w:rFonts w:ascii="Arial" w:eastAsia="Arial" w:hAnsi="Arial" w:cs="Arial"/>
          <w:b/>
          <w:bCs/>
          <w:spacing w:val="-1"/>
          <w:sz w:val="24"/>
          <w:szCs w:val="24"/>
          <w:u w:val="thick" w:color="000000"/>
        </w:rPr>
        <w:t xml:space="preserve"> </w:t>
      </w:r>
      <w:r w:rsidRPr="00BE0649">
        <w:rPr>
          <w:rFonts w:ascii="Arial" w:eastAsia="Arial" w:hAnsi="Arial" w:cs="Arial"/>
          <w:b/>
          <w:bCs/>
          <w:sz w:val="24"/>
          <w:szCs w:val="24"/>
          <w:u w:val="thick" w:color="000000"/>
        </w:rPr>
        <w:t>by</w:t>
      </w:r>
      <w:r w:rsidRPr="00BE0649">
        <w:rPr>
          <w:rFonts w:ascii="Arial" w:eastAsia="Arial" w:hAnsi="Arial" w:cs="Arial"/>
          <w:b/>
          <w:bCs/>
          <w:spacing w:val="-3"/>
          <w:sz w:val="24"/>
          <w:szCs w:val="24"/>
          <w:u w:val="thick" w:color="000000"/>
        </w:rPr>
        <w:t xml:space="preserve"> </w:t>
      </w:r>
      <w:r w:rsidRPr="00BE0649">
        <w:rPr>
          <w:rFonts w:ascii="Arial" w:eastAsia="Arial" w:hAnsi="Arial" w:cs="Arial"/>
          <w:b/>
          <w:bCs/>
          <w:sz w:val="24"/>
          <w:szCs w:val="24"/>
          <w:u w:val="thick" w:color="000000"/>
        </w:rPr>
        <w:t>the Commission</w:t>
      </w:r>
    </w:p>
    <w:p w:rsidR="00BE0649" w:rsidRPr="00BE0649" w:rsidRDefault="00BE0649" w:rsidP="00BE0649">
      <w:pPr>
        <w:widowControl w:val="0"/>
        <w:autoSpaceDE w:val="0"/>
        <w:autoSpaceDN w:val="0"/>
        <w:spacing w:after="0" w:line="240" w:lineRule="auto"/>
        <w:rPr>
          <w:rFonts w:ascii="Arial" w:eastAsia="Arial" w:hAnsi="Arial" w:cs="Arial"/>
          <w:b/>
          <w:sz w:val="16"/>
          <w:szCs w:val="24"/>
        </w:rPr>
      </w:pPr>
    </w:p>
    <w:p w:rsidR="00BE0649" w:rsidRPr="00BE0649" w:rsidRDefault="00BE0649" w:rsidP="00BE0649">
      <w:pPr>
        <w:widowControl w:val="0"/>
        <w:numPr>
          <w:ilvl w:val="0"/>
          <w:numId w:val="17"/>
        </w:numPr>
        <w:tabs>
          <w:tab w:val="left" w:pos="1540"/>
          <w:tab w:val="left" w:pos="1541"/>
        </w:tabs>
        <w:autoSpaceDE w:val="0"/>
        <w:autoSpaceDN w:val="0"/>
        <w:spacing w:before="92" w:after="0" w:line="240" w:lineRule="auto"/>
        <w:ind w:right="390" w:firstLine="719"/>
        <w:rPr>
          <w:rFonts w:ascii="Arial" w:eastAsia="Arial" w:hAnsi="Arial" w:cs="Arial"/>
          <w:sz w:val="24"/>
        </w:rPr>
      </w:pPr>
      <w:r w:rsidRPr="00BE0649">
        <w:rPr>
          <w:rFonts w:ascii="Arial" w:eastAsia="Arial" w:hAnsi="Arial" w:cs="Arial"/>
          <w:sz w:val="24"/>
        </w:rPr>
        <w:t xml:space="preserve">The Consultant shall be responsible for completing all roadway </w:t>
      </w:r>
      <w:r w:rsidRPr="00BE0649">
        <w:rPr>
          <w:rFonts w:ascii="Arial" w:eastAsia="Arial" w:hAnsi="Arial" w:cs="Arial"/>
          <w:sz w:val="24"/>
        </w:rPr>
        <w:lastRenderedPageBreak/>
        <w:t>design</w:t>
      </w:r>
      <w:r w:rsidRPr="00BE0649">
        <w:rPr>
          <w:rFonts w:ascii="Arial" w:eastAsia="Arial" w:hAnsi="Arial" w:cs="Arial"/>
          <w:spacing w:val="1"/>
          <w:sz w:val="24"/>
        </w:rPr>
        <w:t xml:space="preserve"> </w:t>
      </w:r>
      <w:r w:rsidRPr="00BE0649">
        <w:rPr>
          <w:rFonts w:ascii="Arial" w:eastAsia="Arial" w:hAnsi="Arial" w:cs="Arial"/>
          <w:sz w:val="24"/>
        </w:rPr>
        <w:t>work</w:t>
      </w:r>
      <w:r w:rsidRPr="00BE0649">
        <w:rPr>
          <w:rFonts w:ascii="Arial" w:eastAsia="Arial" w:hAnsi="Arial" w:cs="Arial"/>
          <w:spacing w:val="-2"/>
          <w:sz w:val="24"/>
        </w:rPr>
        <w:t xml:space="preserve"> </w:t>
      </w:r>
      <w:r w:rsidRPr="00BE0649">
        <w:rPr>
          <w:rFonts w:ascii="Arial" w:eastAsia="Arial" w:hAnsi="Arial" w:cs="Arial"/>
          <w:sz w:val="24"/>
        </w:rPr>
        <w:t>for</w:t>
      </w:r>
      <w:r w:rsidRPr="00BE0649">
        <w:rPr>
          <w:rFonts w:ascii="Arial" w:eastAsia="Arial" w:hAnsi="Arial" w:cs="Arial"/>
          <w:spacing w:val="-2"/>
          <w:sz w:val="24"/>
        </w:rPr>
        <w:t xml:space="preserve"> </w:t>
      </w:r>
      <w:r w:rsidRPr="00BE0649">
        <w:rPr>
          <w:rFonts w:ascii="Arial" w:eastAsia="Arial" w:hAnsi="Arial" w:cs="Arial"/>
          <w:sz w:val="24"/>
        </w:rPr>
        <w:t>this</w:t>
      </w:r>
      <w:r w:rsidRPr="00BE0649">
        <w:rPr>
          <w:rFonts w:ascii="Arial" w:eastAsia="Arial" w:hAnsi="Arial" w:cs="Arial"/>
          <w:spacing w:val="-4"/>
          <w:sz w:val="24"/>
        </w:rPr>
        <w:t xml:space="preserve"> </w:t>
      </w:r>
      <w:r w:rsidRPr="00BE0649">
        <w:rPr>
          <w:rFonts w:ascii="Arial" w:eastAsia="Arial" w:hAnsi="Arial" w:cs="Arial"/>
          <w:sz w:val="24"/>
        </w:rPr>
        <w:t>project,</w:t>
      </w:r>
      <w:r w:rsidRPr="00BE0649">
        <w:rPr>
          <w:rFonts w:ascii="Arial" w:eastAsia="Arial" w:hAnsi="Arial" w:cs="Arial"/>
          <w:spacing w:val="-4"/>
          <w:sz w:val="24"/>
        </w:rPr>
        <w:t xml:space="preserve"> </w:t>
      </w:r>
      <w:r w:rsidRPr="00BE0649">
        <w:rPr>
          <w:rFonts w:ascii="Arial" w:eastAsia="Arial" w:hAnsi="Arial" w:cs="Arial"/>
          <w:sz w:val="24"/>
        </w:rPr>
        <w:t>except</w:t>
      </w:r>
      <w:r w:rsidRPr="00BE0649">
        <w:rPr>
          <w:rFonts w:ascii="Arial" w:eastAsia="Arial" w:hAnsi="Arial" w:cs="Arial"/>
          <w:spacing w:val="-1"/>
          <w:sz w:val="24"/>
        </w:rPr>
        <w:t xml:space="preserve"> </w:t>
      </w:r>
      <w:r w:rsidRPr="00BE0649">
        <w:rPr>
          <w:rFonts w:ascii="Arial" w:eastAsia="Arial" w:hAnsi="Arial" w:cs="Arial"/>
          <w:sz w:val="24"/>
        </w:rPr>
        <w:t>for</w:t>
      </w:r>
      <w:r w:rsidRPr="00BE0649">
        <w:rPr>
          <w:rFonts w:ascii="Arial" w:eastAsia="Arial" w:hAnsi="Arial" w:cs="Arial"/>
          <w:spacing w:val="-2"/>
          <w:sz w:val="24"/>
        </w:rPr>
        <w:t xml:space="preserve"> </w:t>
      </w:r>
      <w:r w:rsidRPr="00BE0649">
        <w:rPr>
          <w:rFonts w:ascii="Arial" w:eastAsia="Arial" w:hAnsi="Arial" w:cs="Arial"/>
          <w:sz w:val="24"/>
        </w:rPr>
        <w:t>the</w:t>
      </w:r>
      <w:r w:rsidRPr="00BE0649">
        <w:rPr>
          <w:rFonts w:ascii="Arial" w:eastAsia="Arial" w:hAnsi="Arial" w:cs="Arial"/>
          <w:spacing w:val="-3"/>
          <w:sz w:val="24"/>
        </w:rPr>
        <w:t xml:space="preserve"> </w:t>
      </w:r>
      <w:r w:rsidRPr="00BE0649">
        <w:rPr>
          <w:rFonts w:ascii="Arial" w:eastAsia="Arial" w:hAnsi="Arial" w:cs="Arial"/>
          <w:sz w:val="24"/>
        </w:rPr>
        <w:t>following</w:t>
      </w:r>
      <w:r w:rsidRPr="00BE0649">
        <w:rPr>
          <w:rFonts w:ascii="Arial" w:eastAsia="Arial" w:hAnsi="Arial" w:cs="Arial"/>
          <w:spacing w:val="-3"/>
          <w:sz w:val="24"/>
        </w:rPr>
        <w:t xml:space="preserve"> </w:t>
      </w:r>
      <w:r w:rsidRPr="00BE0649">
        <w:rPr>
          <w:rFonts w:ascii="Arial" w:eastAsia="Arial" w:hAnsi="Arial" w:cs="Arial"/>
          <w:sz w:val="24"/>
        </w:rPr>
        <w:t>items</w:t>
      </w:r>
      <w:r w:rsidRPr="00BE0649">
        <w:rPr>
          <w:rFonts w:ascii="Arial" w:eastAsia="Arial" w:hAnsi="Arial" w:cs="Arial"/>
          <w:spacing w:val="-3"/>
          <w:sz w:val="24"/>
        </w:rPr>
        <w:t xml:space="preserve"> </w:t>
      </w:r>
      <w:r w:rsidRPr="00BE0649">
        <w:rPr>
          <w:rFonts w:ascii="Arial" w:eastAsia="Arial" w:hAnsi="Arial" w:cs="Arial"/>
          <w:sz w:val="24"/>
        </w:rPr>
        <w:t>to</w:t>
      </w:r>
      <w:r w:rsidRPr="00BE0649">
        <w:rPr>
          <w:rFonts w:ascii="Arial" w:eastAsia="Arial" w:hAnsi="Arial" w:cs="Arial"/>
          <w:spacing w:val="-3"/>
          <w:sz w:val="24"/>
        </w:rPr>
        <w:t xml:space="preserve"> </w:t>
      </w:r>
      <w:r w:rsidRPr="00BE0649">
        <w:rPr>
          <w:rFonts w:ascii="Arial" w:eastAsia="Arial" w:hAnsi="Arial" w:cs="Arial"/>
          <w:sz w:val="24"/>
        </w:rPr>
        <w:t>be</w:t>
      </w:r>
      <w:r w:rsidRPr="00BE0649">
        <w:rPr>
          <w:rFonts w:ascii="Arial" w:eastAsia="Arial" w:hAnsi="Arial" w:cs="Arial"/>
          <w:spacing w:val="-3"/>
          <w:sz w:val="24"/>
        </w:rPr>
        <w:t xml:space="preserve"> </w:t>
      </w:r>
      <w:r w:rsidRPr="00BE0649">
        <w:rPr>
          <w:rFonts w:ascii="Arial" w:eastAsia="Arial" w:hAnsi="Arial" w:cs="Arial"/>
          <w:sz w:val="24"/>
        </w:rPr>
        <w:t>provided</w:t>
      </w:r>
      <w:r w:rsidRPr="00BE0649">
        <w:rPr>
          <w:rFonts w:ascii="Arial" w:eastAsia="Arial" w:hAnsi="Arial" w:cs="Arial"/>
          <w:spacing w:val="-2"/>
          <w:sz w:val="24"/>
        </w:rPr>
        <w:t xml:space="preserve"> </w:t>
      </w:r>
      <w:r w:rsidRPr="00BE0649">
        <w:rPr>
          <w:rFonts w:ascii="Arial" w:eastAsia="Arial" w:hAnsi="Arial" w:cs="Arial"/>
          <w:sz w:val="24"/>
        </w:rPr>
        <w:t>by</w:t>
      </w:r>
      <w:r w:rsidRPr="00BE0649">
        <w:rPr>
          <w:rFonts w:ascii="Arial" w:eastAsia="Arial" w:hAnsi="Arial" w:cs="Arial"/>
          <w:spacing w:val="-4"/>
          <w:sz w:val="24"/>
        </w:rPr>
        <w:t xml:space="preserve"> </w:t>
      </w:r>
      <w:r w:rsidRPr="00BE0649">
        <w:rPr>
          <w:rFonts w:ascii="Arial" w:eastAsia="Arial" w:hAnsi="Arial" w:cs="Arial"/>
          <w:sz w:val="24"/>
        </w:rPr>
        <w:t>the</w:t>
      </w:r>
      <w:r w:rsidRPr="00BE0649">
        <w:rPr>
          <w:rFonts w:ascii="Arial" w:eastAsia="Arial" w:hAnsi="Arial" w:cs="Arial"/>
          <w:spacing w:val="-2"/>
          <w:sz w:val="24"/>
        </w:rPr>
        <w:t xml:space="preserve"> </w:t>
      </w:r>
      <w:r w:rsidRPr="00BE0649">
        <w:rPr>
          <w:rFonts w:ascii="Arial" w:eastAsia="Arial" w:hAnsi="Arial" w:cs="Arial"/>
          <w:sz w:val="24"/>
        </w:rPr>
        <w:t>Commission:</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1"/>
          <w:numId w:val="17"/>
        </w:numPr>
        <w:tabs>
          <w:tab w:val="left" w:pos="2260"/>
          <w:tab w:val="left" w:pos="2261"/>
        </w:tabs>
        <w:autoSpaceDE w:val="0"/>
        <w:autoSpaceDN w:val="0"/>
        <w:spacing w:before="1" w:after="0" w:line="240" w:lineRule="auto"/>
        <w:ind w:hanging="721"/>
        <w:rPr>
          <w:rFonts w:ascii="Arial" w:eastAsia="Arial" w:hAnsi="Arial" w:cs="Arial"/>
          <w:sz w:val="24"/>
        </w:rPr>
      </w:pPr>
      <w:r w:rsidRPr="00BE0649">
        <w:rPr>
          <w:rFonts w:ascii="Arial" w:eastAsia="Arial" w:hAnsi="Arial" w:cs="Arial"/>
          <w:sz w:val="24"/>
        </w:rPr>
        <w:t>All</w:t>
      </w:r>
      <w:r w:rsidRPr="00BE0649">
        <w:rPr>
          <w:rFonts w:ascii="Arial" w:eastAsia="Arial" w:hAnsi="Arial" w:cs="Arial"/>
          <w:spacing w:val="-3"/>
          <w:sz w:val="24"/>
        </w:rPr>
        <w:t xml:space="preserve"> </w:t>
      </w:r>
      <w:r w:rsidRPr="00BE0649">
        <w:rPr>
          <w:rFonts w:ascii="Arial" w:eastAsia="Arial" w:hAnsi="Arial" w:cs="Arial"/>
          <w:sz w:val="24"/>
        </w:rPr>
        <w:t>necessary</w:t>
      </w:r>
      <w:r w:rsidRPr="00BE0649">
        <w:rPr>
          <w:rFonts w:ascii="Arial" w:eastAsia="Arial" w:hAnsi="Arial" w:cs="Arial"/>
          <w:spacing w:val="-3"/>
          <w:sz w:val="24"/>
        </w:rPr>
        <w:t xml:space="preserve"> </w:t>
      </w:r>
      <w:r w:rsidRPr="00BE0649">
        <w:rPr>
          <w:rFonts w:ascii="Arial" w:eastAsia="Arial" w:hAnsi="Arial" w:cs="Arial"/>
          <w:sz w:val="24"/>
        </w:rPr>
        <w:t>environmental and</w:t>
      </w:r>
      <w:r w:rsidRPr="00BE0649">
        <w:rPr>
          <w:rFonts w:ascii="Arial" w:eastAsia="Arial" w:hAnsi="Arial" w:cs="Arial"/>
          <w:spacing w:val="-2"/>
          <w:sz w:val="24"/>
        </w:rPr>
        <w:t xml:space="preserve"> </w:t>
      </w:r>
      <w:r w:rsidRPr="00BE0649">
        <w:rPr>
          <w:rFonts w:ascii="Arial" w:eastAsia="Arial" w:hAnsi="Arial" w:cs="Arial"/>
          <w:sz w:val="24"/>
        </w:rPr>
        <w:t>cultural</w:t>
      </w:r>
      <w:r w:rsidRPr="00BE0649">
        <w:rPr>
          <w:rFonts w:ascii="Arial" w:eastAsia="Arial" w:hAnsi="Arial" w:cs="Arial"/>
          <w:spacing w:val="-2"/>
          <w:sz w:val="24"/>
        </w:rPr>
        <w:t xml:space="preserve"> </w:t>
      </w:r>
      <w:r w:rsidRPr="00BE0649">
        <w:rPr>
          <w:rFonts w:ascii="Arial" w:eastAsia="Arial" w:hAnsi="Arial" w:cs="Arial"/>
          <w:sz w:val="24"/>
        </w:rPr>
        <w:t>resource studies.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1"/>
          <w:numId w:val="17"/>
        </w:numPr>
        <w:tabs>
          <w:tab w:val="left" w:pos="2260"/>
          <w:tab w:val="left" w:pos="2261"/>
        </w:tabs>
        <w:autoSpaceDE w:val="0"/>
        <w:autoSpaceDN w:val="0"/>
        <w:spacing w:after="0" w:line="240" w:lineRule="auto"/>
        <w:ind w:right="564"/>
        <w:rPr>
          <w:rFonts w:ascii="Arial" w:eastAsia="Arial" w:hAnsi="Arial" w:cs="Arial"/>
          <w:sz w:val="24"/>
        </w:rPr>
      </w:pPr>
      <w:r w:rsidRPr="00BE0649">
        <w:rPr>
          <w:rFonts w:ascii="Arial" w:eastAsia="Arial" w:hAnsi="Arial" w:cs="Arial"/>
          <w:sz w:val="24"/>
        </w:rPr>
        <w:t xml:space="preserve">"As-built" plans for prior State highway improvements within </w:t>
      </w:r>
      <w:r w:rsidR="00CA1383">
        <w:rPr>
          <w:rFonts w:ascii="Arial" w:eastAsia="Arial" w:hAnsi="Arial" w:cs="Arial"/>
          <w:sz w:val="24"/>
        </w:rPr>
        <w:t>the project</w:t>
      </w:r>
      <w:r w:rsidRPr="00BE0649">
        <w:rPr>
          <w:rFonts w:ascii="Arial" w:eastAsia="Arial" w:hAnsi="Arial" w:cs="Arial"/>
          <w:spacing w:val="1"/>
          <w:sz w:val="24"/>
        </w:rPr>
        <w:t xml:space="preserve"> </w:t>
      </w:r>
      <w:r w:rsidRPr="00BE0649">
        <w:rPr>
          <w:rFonts w:ascii="Arial" w:eastAsia="Arial" w:hAnsi="Arial" w:cs="Arial"/>
          <w:sz w:val="24"/>
        </w:rPr>
        <w:t>limits.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bookmarkStart w:id="0" w:name="_GoBack"/>
      <w:bookmarkEnd w:id="0"/>
    </w:p>
    <w:p w:rsidR="00BE0649" w:rsidRPr="00BE0649" w:rsidRDefault="00BE0649" w:rsidP="00BE0649">
      <w:pPr>
        <w:widowControl w:val="0"/>
        <w:numPr>
          <w:ilvl w:val="1"/>
          <w:numId w:val="17"/>
        </w:numPr>
        <w:tabs>
          <w:tab w:val="left" w:pos="2260"/>
          <w:tab w:val="left" w:pos="2261"/>
        </w:tabs>
        <w:autoSpaceDE w:val="0"/>
        <w:autoSpaceDN w:val="0"/>
        <w:spacing w:after="0" w:line="240" w:lineRule="auto"/>
        <w:ind w:right="549"/>
        <w:rPr>
          <w:rFonts w:ascii="Arial" w:eastAsia="Arial" w:hAnsi="Arial" w:cs="Arial"/>
          <w:sz w:val="24"/>
        </w:rPr>
      </w:pPr>
      <w:r w:rsidRPr="00BE0649">
        <w:rPr>
          <w:rFonts w:ascii="Arial" w:eastAsia="Arial" w:hAnsi="Arial" w:cs="Arial"/>
          <w:sz w:val="24"/>
        </w:rPr>
        <w:t>Project</w:t>
      </w:r>
      <w:r w:rsidRPr="00BE0649">
        <w:rPr>
          <w:rFonts w:ascii="Arial" w:eastAsia="Arial" w:hAnsi="Arial" w:cs="Arial"/>
          <w:spacing w:val="-2"/>
          <w:sz w:val="24"/>
        </w:rPr>
        <w:t xml:space="preserve"> </w:t>
      </w:r>
      <w:r w:rsidRPr="00BE0649">
        <w:rPr>
          <w:rFonts w:ascii="Arial" w:eastAsia="Arial" w:hAnsi="Arial" w:cs="Arial"/>
          <w:sz w:val="24"/>
        </w:rPr>
        <w:t>beginning</w:t>
      </w:r>
      <w:r w:rsidRPr="00BE0649">
        <w:rPr>
          <w:rFonts w:ascii="Arial" w:eastAsia="Arial" w:hAnsi="Arial" w:cs="Arial"/>
          <w:spacing w:val="-3"/>
          <w:sz w:val="24"/>
        </w:rPr>
        <w:t xml:space="preserve"> </w:t>
      </w:r>
      <w:r w:rsidRPr="00BE0649">
        <w:rPr>
          <w:rFonts w:ascii="Arial" w:eastAsia="Arial" w:hAnsi="Arial" w:cs="Arial"/>
          <w:sz w:val="24"/>
        </w:rPr>
        <w:t>and</w:t>
      </w:r>
      <w:r w:rsidRPr="00BE0649">
        <w:rPr>
          <w:rFonts w:ascii="Arial" w:eastAsia="Arial" w:hAnsi="Arial" w:cs="Arial"/>
          <w:spacing w:val="-4"/>
          <w:sz w:val="24"/>
        </w:rPr>
        <w:t xml:space="preserve"> </w:t>
      </w:r>
      <w:r w:rsidRPr="00BE0649">
        <w:rPr>
          <w:rFonts w:ascii="Arial" w:eastAsia="Arial" w:hAnsi="Arial" w:cs="Arial"/>
          <w:sz w:val="24"/>
        </w:rPr>
        <w:t>ending</w:t>
      </w:r>
      <w:r w:rsidRPr="00BE0649">
        <w:rPr>
          <w:rFonts w:ascii="Arial" w:eastAsia="Arial" w:hAnsi="Arial" w:cs="Arial"/>
          <w:spacing w:val="-2"/>
          <w:sz w:val="24"/>
        </w:rPr>
        <w:t xml:space="preserve"> </w:t>
      </w:r>
      <w:r w:rsidRPr="00BE0649">
        <w:rPr>
          <w:rFonts w:ascii="Arial" w:eastAsia="Arial" w:hAnsi="Arial" w:cs="Arial"/>
          <w:sz w:val="24"/>
        </w:rPr>
        <w:t>log</w:t>
      </w:r>
      <w:r w:rsidRPr="00BE0649">
        <w:rPr>
          <w:rFonts w:ascii="Arial" w:eastAsia="Arial" w:hAnsi="Arial" w:cs="Arial"/>
          <w:spacing w:val="-4"/>
          <w:sz w:val="24"/>
        </w:rPr>
        <w:t xml:space="preserve"> </w:t>
      </w:r>
      <w:r w:rsidRPr="00BE0649">
        <w:rPr>
          <w:rFonts w:ascii="Arial" w:eastAsia="Arial" w:hAnsi="Arial" w:cs="Arial"/>
          <w:sz w:val="24"/>
        </w:rPr>
        <w:t>mile</w:t>
      </w:r>
      <w:r w:rsidRPr="00BE0649">
        <w:rPr>
          <w:rFonts w:ascii="Arial" w:eastAsia="Arial" w:hAnsi="Arial" w:cs="Arial"/>
          <w:spacing w:val="-4"/>
          <w:sz w:val="24"/>
        </w:rPr>
        <w:t xml:space="preserve"> </w:t>
      </w:r>
      <w:r w:rsidRPr="00BE0649">
        <w:rPr>
          <w:rFonts w:ascii="Arial" w:eastAsia="Arial" w:hAnsi="Arial" w:cs="Arial"/>
          <w:sz w:val="24"/>
        </w:rPr>
        <w:t>points,</w:t>
      </w:r>
      <w:r w:rsidRPr="00BE0649">
        <w:rPr>
          <w:rFonts w:ascii="Arial" w:eastAsia="Arial" w:hAnsi="Arial" w:cs="Arial"/>
          <w:spacing w:val="-3"/>
          <w:sz w:val="24"/>
        </w:rPr>
        <w:t xml:space="preserve"> </w:t>
      </w:r>
      <w:r w:rsidRPr="00BE0649">
        <w:rPr>
          <w:rFonts w:ascii="Arial" w:eastAsia="Arial" w:hAnsi="Arial" w:cs="Arial"/>
          <w:sz w:val="24"/>
        </w:rPr>
        <w:t>and</w:t>
      </w:r>
      <w:r w:rsidRPr="00BE0649">
        <w:rPr>
          <w:rFonts w:ascii="Arial" w:eastAsia="Arial" w:hAnsi="Arial" w:cs="Arial"/>
          <w:spacing w:val="-4"/>
          <w:sz w:val="24"/>
        </w:rPr>
        <w:t xml:space="preserve"> </w:t>
      </w:r>
      <w:r w:rsidRPr="00BE0649">
        <w:rPr>
          <w:rFonts w:ascii="Arial" w:eastAsia="Arial" w:hAnsi="Arial" w:cs="Arial"/>
          <w:sz w:val="24"/>
        </w:rPr>
        <w:t>other</w:t>
      </w:r>
      <w:r w:rsidRPr="00BE0649">
        <w:rPr>
          <w:rFonts w:ascii="Arial" w:eastAsia="Arial" w:hAnsi="Arial" w:cs="Arial"/>
          <w:spacing w:val="-2"/>
          <w:sz w:val="24"/>
        </w:rPr>
        <w:t xml:space="preserve"> </w:t>
      </w:r>
      <w:r w:rsidRPr="00BE0649">
        <w:rPr>
          <w:rFonts w:ascii="Arial" w:eastAsia="Arial" w:hAnsi="Arial" w:cs="Arial"/>
          <w:sz w:val="24"/>
        </w:rPr>
        <w:t>log</w:t>
      </w:r>
      <w:r w:rsidRPr="00BE0649">
        <w:rPr>
          <w:rFonts w:ascii="Arial" w:eastAsia="Arial" w:hAnsi="Arial" w:cs="Arial"/>
          <w:spacing w:val="-4"/>
          <w:sz w:val="24"/>
        </w:rPr>
        <w:t xml:space="preserve"> </w:t>
      </w:r>
      <w:r w:rsidR="00CA1383">
        <w:rPr>
          <w:rFonts w:ascii="Arial" w:eastAsia="Arial" w:hAnsi="Arial" w:cs="Arial"/>
          <w:sz w:val="24"/>
        </w:rPr>
        <w:t>mile reference</w:t>
      </w:r>
      <w:r w:rsidRPr="00BE0649">
        <w:rPr>
          <w:rFonts w:ascii="Arial" w:eastAsia="Arial" w:hAnsi="Arial" w:cs="Arial"/>
          <w:sz w:val="24"/>
        </w:rPr>
        <w:t xml:space="preserve"> points (as deemed necessary by </w:t>
      </w:r>
      <w:proofErr w:type="spellStart"/>
      <w:r w:rsidRPr="00BE0649">
        <w:rPr>
          <w:rFonts w:ascii="Arial" w:eastAsia="Arial" w:hAnsi="Arial" w:cs="Arial"/>
          <w:sz w:val="24"/>
        </w:rPr>
        <w:t>MoDOT’s</w:t>
      </w:r>
      <w:proofErr w:type="spellEnd"/>
      <w:r w:rsidRPr="00BE0649">
        <w:rPr>
          <w:rFonts w:ascii="Arial" w:eastAsia="Arial" w:hAnsi="Arial" w:cs="Arial"/>
          <w:sz w:val="24"/>
        </w:rPr>
        <w:t xml:space="preserve"> project</w:t>
      </w:r>
      <w:r w:rsidRPr="00BE0649">
        <w:rPr>
          <w:rFonts w:ascii="Arial" w:eastAsia="Arial" w:hAnsi="Arial" w:cs="Arial"/>
          <w:spacing w:val="1"/>
          <w:sz w:val="24"/>
        </w:rPr>
        <w:t xml:space="preserve"> </w:t>
      </w:r>
      <w:r w:rsidRPr="00BE0649">
        <w:rPr>
          <w:rFonts w:ascii="Arial" w:eastAsia="Arial" w:hAnsi="Arial" w:cs="Arial"/>
          <w:sz w:val="24"/>
        </w:rPr>
        <w:t>manager).</w:t>
      </w:r>
    </w:p>
    <w:p w:rsidR="00BE0649" w:rsidRPr="00BE0649" w:rsidRDefault="00BE0649" w:rsidP="00BE0649">
      <w:pPr>
        <w:widowControl w:val="0"/>
        <w:autoSpaceDE w:val="0"/>
        <w:autoSpaceDN w:val="0"/>
        <w:spacing w:before="1" w:after="0" w:line="240" w:lineRule="auto"/>
        <w:rPr>
          <w:rFonts w:ascii="Arial" w:eastAsia="Arial" w:hAnsi="Arial" w:cs="Arial"/>
          <w:sz w:val="24"/>
          <w:szCs w:val="24"/>
        </w:rPr>
      </w:pPr>
    </w:p>
    <w:p w:rsidR="00BE0649" w:rsidRPr="00BE0649" w:rsidRDefault="00BE0649" w:rsidP="00BE0649">
      <w:pPr>
        <w:widowControl w:val="0"/>
        <w:numPr>
          <w:ilvl w:val="1"/>
          <w:numId w:val="17"/>
        </w:numPr>
        <w:tabs>
          <w:tab w:val="left" w:pos="2260"/>
          <w:tab w:val="left" w:pos="2261"/>
        </w:tabs>
        <w:autoSpaceDE w:val="0"/>
        <w:autoSpaceDN w:val="0"/>
        <w:spacing w:after="0" w:line="240" w:lineRule="auto"/>
        <w:ind w:right="280"/>
        <w:rPr>
          <w:rFonts w:ascii="Arial" w:eastAsia="Arial" w:hAnsi="Arial" w:cs="Arial"/>
          <w:sz w:val="24"/>
        </w:rPr>
      </w:pPr>
      <w:r w:rsidRPr="00BE0649">
        <w:rPr>
          <w:rFonts w:ascii="Arial" w:eastAsia="Arial" w:hAnsi="Arial" w:cs="Arial"/>
          <w:sz w:val="24"/>
        </w:rPr>
        <w:t>Electronic copies of all necessary special sheets and standard</w:t>
      </w:r>
      <w:r w:rsidRPr="00BE0649">
        <w:rPr>
          <w:rFonts w:ascii="Arial" w:eastAsia="Arial" w:hAnsi="Arial" w:cs="Arial"/>
          <w:spacing w:val="1"/>
          <w:sz w:val="24"/>
        </w:rPr>
        <w:t xml:space="preserve"> </w:t>
      </w:r>
      <w:r w:rsidRPr="00BE0649">
        <w:rPr>
          <w:rFonts w:ascii="Arial" w:eastAsia="Arial" w:hAnsi="Arial" w:cs="Arial"/>
          <w:sz w:val="24"/>
        </w:rPr>
        <w:t>format sheets will be provided in DGN format.</w:t>
      </w:r>
      <w:r w:rsidRPr="00BE0649">
        <w:rPr>
          <w:rFonts w:ascii="Arial" w:eastAsia="Arial" w:hAnsi="Arial" w:cs="Arial"/>
          <w:spacing w:val="1"/>
          <w:sz w:val="24"/>
        </w:rPr>
        <w:t xml:space="preserve"> </w:t>
      </w:r>
      <w:proofErr w:type="spellStart"/>
      <w:r w:rsidRPr="00BE0649">
        <w:rPr>
          <w:rFonts w:ascii="Arial" w:eastAsia="Arial" w:hAnsi="Arial" w:cs="Arial"/>
          <w:sz w:val="24"/>
        </w:rPr>
        <w:t>MoDOT</w:t>
      </w:r>
      <w:proofErr w:type="spellEnd"/>
      <w:r w:rsidRPr="00BE0649">
        <w:rPr>
          <w:rFonts w:ascii="Arial" w:eastAsia="Arial" w:hAnsi="Arial" w:cs="Arial"/>
          <w:sz w:val="24"/>
        </w:rPr>
        <w:t xml:space="preserve"> standard</w:t>
      </w:r>
      <w:r w:rsidRPr="00BE0649">
        <w:rPr>
          <w:rFonts w:ascii="Arial" w:eastAsia="Arial" w:hAnsi="Arial" w:cs="Arial"/>
          <w:spacing w:val="1"/>
          <w:sz w:val="24"/>
        </w:rPr>
        <w:t xml:space="preserve"> </w:t>
      </w:r>
      <w:r w:rsidRPr="00BE0649">
        <w:rPr>
          <w:rFonts w:ascii="Arial" w:eastAsia="Arial" w:hAnsi="Arial" w:cs="Arial"/>
          <w:sz w:val="24"/>
        </w:rPr>
        <w:t>plans, Missouri Standard Specifications for Highway Construction,</w:t>
      </w:r>
      <w:r w:rsidRPr="00BE0649">
        <w:rPr>
          <w:rFonts w:ascii="Arial" w:eastAsia="Arial" w:hAnsi="Arial" w:cs="Arial"/>
          <w:spacing w:val="-64"/>
          <w:sz w:val="24"/>
        </w:rPr>
        <w:t xml:space="preserve"> </w:t>
      </w:r>
      <w:r w:rsidRPr="00BE0649">
        <w:rPr>
          <w:rFonts w:ascii="Arial" w:eastAsia="Arial" w:hAnsi="Arial" w:cs="Arial"/>
          <w:sz w:val="24"/>
        </w:rPr>
        <w:t>standardized job special provisions, and Engineering Policy Guide</w:t>
      </w:r>
      <w:r w:rsidRPr="00BE0649">
        <w:rPr>
          <w:rFonts w:ascii="Arial" w:eastAsia="Arial" w:hAnsi="Arial" w:cs="Arial"/>
          <w:spacing w:val="-65"/>
          <w:sz w:val="24"/>
        </w:rPr>
        <w:t xml:space="preserve"> </w:t>
      </w:r>
      <w:r w:rsidRPr="00BE0649">
        <w:rPr>
          <w:rFonts w:ascii="Arial" w:eastAsia="Arial" w:hAnsi="Arial" w:cs="Arial"/>
          <w:sz w:val="24"/>
        </w:rPr>
        <w:t>(EPG)</w:t>
      </w:r>
      <w:r w:rsidRPr="00BE0649">
        <w:rPr>
          <w:rFonts w:ascii="Arial" w:eastAsia="Arial" w:hAnsi="Arial" w:cs="Arial"/>
          <w:spacing w:val="-1"/>
          <w:sz w:val="24"/>
        </w:rPr>
        <w:t xml:space="preserve"> </w:t>
      </w:r>
      <w:r w:rsidRPr="00BE0649">
        <w:rPr>
          <w:rFonts w:ascii="Arial" w:eastAsia="Arial" w:hAnsi="Arial" w:cs="Arial"/>
          <w:sz w:val="24"/>
        </w:rPr>
        <w:t>are</w:t>
      </w:r>
      <w:r w:rsidRPr="00BE0649">
        <w:rPr>
          <w:rFonts w:ascii="Arial" w:eastAsia="Arial" w:hAnsi="Arial" w:cs="Arial"/>
          <w:spacing w:val="-1"/>
          <w:sz w:val="24"/>
        </w:rPr>
        <w:t xml:space="preserve"> </w:t>
      </w:r>
      <w:r w:rsidRPr="00BE0649">
        <w:rPr>
          <w:rFonts w:ascii="Arial" w:eastAsia="Arial" w:hAnsi="Arial" w:cs="Arial"/>
          <w:sz w:val="24"/>
        </w:rPr>
        <w:t>available at</w:t>
      </w:r>
      <w:r w:rsidRPr="00BE0649">
        <w:rPr>
          <w:rFonts w:ascii="Arial" w:eastAsia="Arial" w:hAnsi="Arial" w:cs="Arial"/>
          <w:color w:val="0000FF"/>
          <w:spacing w:val="-3"/>
          <w:sz w:val="24"/>
        </w:rPr>
        <w:t xml:space="preserve"> </w:t>
      </w:r>
      <w:hyperlink r:id="rId10">
        <w:r w:rsidRPr="00BE0649">
          <w:rPr>
            <w:rFonts w:ascii="Arial" w:eastAsia="Arial" w:hAnsi="Arial" w:cs="Arial"/>
            <w:color w:val="0000FF"/>
            <w:sz w:val="24"/>
            <w:u w:val="single" w:color="0000FF"/>
          </w:rPr>
          <w:t>http://www.modot.org/business</w:t>
        </w:r>
      </w:hyperlink>
      <w:r w:rsidRPr="00BE0649">
        <w:rPr>
          <w:rFonts w:ascii="Arial" w:eastAsia="Arial" w:hAnsi="Arial" w:cs="Arial"/>
          <w:sz w:val="24"/>
        </w:rPr>
        <w:t>.</w:t>
      </w:r>
    </w:p>
    <w:p w:rsidR="00BE0649" w:rsidRPr="00BE0649" w:rsidRDefault="00BE0649" w:rsidP="00BE0649">
      <w:pPr>
        <w:widowControl w:val="0"/>
        <w:autoSpaceDE w:val="0"/>
        <w:autoSpaceDN w:val="0"/>
        <w:spacing w:after="0" w:line="240" w:lineRule="auto"/>
        <w:rPr>
          <w:rFonts w:ascii="Arial" w:eastAsia="Arial" w:hAnsi="Arial" w:cs="Arial"/>
          <w:sz w:val="16"/>
          <w:szCs w:val="24"/>
        </w:rPr>
      </w:pPr>
    </w:p>
    <w:p w:rsidR="00BE0649" w:rsidRPr="00BE0649" w:rsidRDefault="00BE0649" w:rsidP="00BE0649">
      <w:pPr>
        <w:widowControl w:val="0"/>
        <w:numPr>
          <w:ilvl w:val="1"/>
          <w:numId w:val="17"/>
        </w:numPr>
        <w:tabs>
          <w:tab w:val="left" w:pos="2260"/>
          <w:tab w:val="left" w:pos="2261"/>
        </w:tabs>
        <w:autoSpaceDE w:val="0"/>
        <w:autoSpaceDN w:val="0"/>
        <w:spacing w:before="92" w:after="0" w:line="240" w:lineRule="auto"/>
        <w:ind w:right="458"/>
        <w:rPr>
          <w:rFonts w:ascii="Arial" w:eastAsia="Arial" w:hAnsi="Arial" w:cs="Arial"/>
          <w:sz w:val="24"/>
        </w:rPr>
      </w:pPr>
      <w:r w:rsidRPr="00BE0649">
        <w:rPr>
          <w:rFonts w:ascii="Arial" w:eastAsia="Arial" w:hAnsi="Arial" w:cs="Arial"/>
          <w:sz w:val="24"/>
        </w:rPr>
        <w:t>Standardized</w:t>
      </w:r>
      <w:r w:rsidRPr="00BE0649">
        <w:rPr>
          <w:rFonts w:ascii="Arial" w:eastAsia="Arial" w:hAnsi="Arial" w:cs="Arial"/>
          <w:spacing w:val="-2"/>
          <w:sz w:val="24"/>
        </w:rPr>
        <w:t xml:space="preserve"> </w:t>
      </w:r>
      <w:r w:rsidRPr="00BE0649">
        <w:rPr>
          <w:rFonts w:ascii="Arial" w:eastAsia="Arial" w:hAnsi="Arial" w:cs="Arial"/>
          <w:sz w:val="24"/>
        </w:rPr>
        <w:t>traffic</w:t>
      </w:r>
      <w:r w:rsidRPr="00BE0649">
        <w:rPr>
          <w:rFonts w:ascii="Arial" w:eastAsia="Arial" w:hAnsi="Arial" w:cs="Arial"/>
          <w:spacing w:val="-5"/>
          <w:sz w:val="24"/>
        </w:rPr>
        <w:t xml:space="preserve"> </w:t>
      </w:r>
      <w:r w:rsidRPr="00BE0649">
        <w:rPr>
          <w:rFonts w:ascii="Arial" w:eastAsia="Arial" w:hAnsi="Arial" w:cs="Arial"/>
          <w:sz w:val="24"/>
        </w:rPr>
        <w:t>control</w:t>
      </w:r>
      <w:r w:rsidRPr="00BE0649">
        <w:rPr>
          <w:rFonts w:ascii="Arial" w:eastAsia="Arial" w:hAnsi="Arial" w:cs="Arial"/>
          <w:spacing w:val="-2"/>
          <w:sz w:val="24"/>
        </w:rPr>
        <w:t xml:space="preserve"> </w:t>
      </w:r>
      <w:r w:rsidRPr="00BE0649">
        <w:rPr>
          <w:rFonts w:ascii="Arial" w:eastAsia="Arial" w:hAnsi="Arial" w:cs="Arial"/>
          <w:sz w:val="24"/>
        </w:rPr>
        <w:t>plans</w:t>
      </w:r>
      <w:r w:rsidR="00C919F7">
        <w:rPr>
          <w:rFonts w:ascii="Arial" w:eastAsia="Arial" w:hAnsi="Arial" w:cs="Arial"/>
          <w:spacing w:val="-4"/>
          <w:sz w:val="24"/>
        </w:rPr>
        <w:t>.</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BE0649" w:rsidP="00BE0649">
      <w:pPr>
        <w:widowControl w:val="0"/>
        <w:numPr>
          <w:ilvl w:val="1"/>
          <w:numId w:val="17"/>
        </w:numPr>
        <w:tabs>
          <w:tab w:val="left" w:pos="2260"/>
          <w:tab w:val="left" w:pos="2261"/>
        </w:tabs>
        <w:autoSpaceDE w:val="0"/>
        <w:autoSpaceDN w:val="0"/>
        <w:spacing w:after="0" w:line="240" w:lineRule="auto"/>
        <w:ind w:hanging="721"/>
        <w:rPr>
          <w:rFonts w:ascii="Arial" w:eastAsia="Arial" w:hAnsi="Arial" w:cs="Arial"/>
          <w:sz w:val="24"/>
        </w:rPr>
      </w:pPr>
      <w:r w:rsidRPr="00BE0649">
        <w:rPr>
          <w:rFonts w:ascii="Arial" w:eastAsia="Arial" w:hAnsi="Arial" w:cs="Arial"/>
          <w:sz w:val="24"/>
        </w:rPr>
        <w:t>Seeding</w:t>
      </w:r>
      <w:r w:rsidRPr="00BE0649">
        <w:rPr>
          <w:rFonts w:ascii="Arial" w:eastAsia="Arial" w:hAnsi="Arial" w:cs="Arial"/>
          <w:spacing w:val="-4"/>
          <w:sz w:val="24"/>
        </w:rPr>
        <w:t xml:space="preserve"> </w:t>
      </w:r>
      <w:r w:rsidRPr="00BE0649">
        <w:rPr>
          <w:rFonts w:ascii="Arial" w:eastAsia="Arial" w:hAnsi="Arial" w:cs="Arial"/>
          <w:sz w:val="24"/>
        </w:rPr>
        <w:t>and</w:t>
      </w:r>
      <w:r w:rsidRPr="00BE0649">
        <w:rPr>
          <w:rFonts w:ascii="Arial" w:eastAsia="Arial" w:hAnsi="Arial" w:cs="Arial"/>
          <w:spacing w:val="-6"/>
          <w:sz w:val="24"/>
        </w:rPr>
        <w:t xml:space="preserve"> </w:t>
      </w:r>
      <w:r w:rsidRPr="00BE0649">
        <w:rPr>
          <w:rFonts w:ascii="Arial" w:eastAsia="Arial" w:hAnsi="Arial" w:cs="Arial"/>
          <w:sz w:val="24"/>
        </w:rPr>
        <w:t>fertilizing</w:t>
      </w:r>
      <w:r w:rsidRPr="00BE0649">
        <w:rPr>
          <w:rFonts w:ascii="Arial" w:eastAsia="Arial" w:hAnsi="Arial" w:cs="Arial"/>
          <w:spacing w:val="-1"/>
          <w:sz w:val="24"/>
        </w:rPr>
        <w:t xml:space="preserve"> </w:t>
      </w:r>
      <w:r w:rsidRPr="00BE0649">
        <w:rPr>
          <w:rFonts w:ascii="Arial" w:eastAsia="Arial" w:hAnsi="Arial" w:cs="Arial"/>
          <w:sz w:val="24"/>
        </w:rPr>
        <w:t>application</w:t>
      </w:r>
      <w:r w:rsidRPr="00BE0649">
        <w:rPr>
          <w:rFonts w:ascii="Arial" w:eastAsia="Arial" w:hAnsi="Arial" w:cs="Arial"/>
          <w:spacing w:val="-2"/>
          <w:sz w:val="24"/>
        </w:rPr>
        <w:t xml:space="preserve"> </w:t>
      </w:r>
      <w:r w:rsidRPr="00BE0649">
        <w:rPr>
          <w:rFonts w:ascii="Arial" w:eastAsia="Arial" w:hAnsi="Arial" w:cs="Arial"/>
          <w:sz w:val="24"/>
        </w:rPr>
        <w:t>rates.</w:t>
      </w:r>
    </w:p>
    <w:p w:rsidR="00BE0649" w:rsidRPr="00BE0649" w:rsidRDefault="00BE0649" w:rsidP="00BE0649">
      <w:pPr>
        <w:widowControl w:val="0"/>
        <w:autoSpaceDE w:val="0"/>
        <w:autoSpaceDN w:val="0"/>
        <w:spacing w:after="0" w:line="240" w:lineRule="auto"/>
        <w:rPr>
          <w:rFonts w:ascii="Arial" w:eastAsia="Arial" w:hAnsi="Arial" w:cs="Arial"/>
          <w:sz w:val="24"/>
          <w:szCs w:val="24"/>
        </w:rPr>
      </w:pPr>
    </w:p>
    <w:p w:rsidR="00BE0649" w:rsidRPr="00BE0649" w:rsidRDefault="002B70B9" w:rsidP="00BE0649">
      <w:pPr>
        <w:widowControl w:val="0"/>
        <w:numPr>
          <w:ilvl w:val="1"/>
          <w:numId w:val="17"/>
        </w:numPr>
        <w:tabs>
          <w:tab w:val="left" w:pos="2260"/>
          <w:tab w:val="left" w:pos="2261"/>
        </w:tabs>
        <w:autoSpaceDE w:val="0"/>
        <w:autoSpaceDN w:val="0"/>
        <w:spacing w:after="0" w:line="240" w:lineRule="auto"/>
        <w:ind w:hanging="721"/>
        <w:rPr>
          <w:rFonts w:ascii="Arial" w:eastAsia="Arial" w:hAnsi="Arial" w:cs="Arial"/>
          <w:sz w:val="24"/>
        </w:rPr>
      </w:pPr>
      <w:r>
        <w:rPr>
          <w:rFonts w:ascii="Arial" w:eastAsia="Arial" w:hAnsi="Arial" w:cs="Arial"/>
          <w:sz w:val="24"/>
        </w:rPr>
        <w:t>C</w:t>
      </w:r>
      <w:r w:rsidR="00BE0649" w:rsidRPr="00BE0649">
        <w:rPr>
          <w:rFonts w:ascii="Arial" w:eastAsia="Arial" w:hAnsi="Arial" w:cs="Arial"/>
          <w:sz w:val="24"/>
        </w:rPr>
        <w:t>ontract completion</w:t>
      </w:r>
      <w:r w:rsidR="00BE0649" w:rsidRPr="00BE0649">
        <w:rPr>
          <w:rFonts w:ascii="Arial" w:eastAsia="Arial" w:hAnsi="Arial" w:cs="Arial"/>
          <w:spacing w:val="-1"/>
          <w:sz w:val="24"/>
        </w:rPr>
        <w:t xml:space="preserve"> </w:t>
      </w:r>
      <w:r w:rsidR="00BE0649" w:rsidRPr="00BE0649">
        <w:rPr>
          <w:rFonts w:ascii="Arial" w:eastAsia="Arial" w:hAnsi="Arial" w:cs="Arial"/>
          <w:sz w:val="24"/>
        </w:rPr>
        <w:t>date.</w:t>
      </w:r>
    </w:p>
    <w:p w:rsidR="00BE0649" w:rsidRPr="00BE0649" w:rsidRDefault="00BE0649" w:rsidP="00BE0649">
      <w:pPr>
        <w:widowControl w:val="0"/>
        <w:autoSpaceDE w:val="0"/>
        <w:autoSpaceDN w:val="0"/>
        <w:spacing w:before="1" w:after="0" w:line="240" w:lineRule="auto"/>
        <w:rPr>
          <w:rFonts w:ascii="Arial" w:eastAsia="Arial" w:hAnsi="Arial" w:cs="Arial"/>
          <w:sz w:val="24"/>
          <w:szCs w:val="24"/>
        </w:rPr>
      </w:pPr>
    </w:p>
    <w:p w:rsidR="00BE0649" w:rsidRPr="00BE0649" w:rsidRDefault="00BE0649" w:rsidP="00BE0649">
      <w:pPr>
        <w:widowControl w:val="0"/>
        <w:numPr>
          <w:ilvl w:val="0"/>
          <w:numId w:val="17"/>
        </w:numPr>
        <w:tabs>
          <w:tab w:val="left" w:pos="1540"/>
          <w:tab w:val="left" w:pos="1541"/>
        </w:tabs>
        <w:autoSpaceDE w:val="0"/>
        <w:autoSpaceDN w:val="0"/>
        <w:spacing w:after="0" w:line="240" w:lineRule="auto"/>
        <w:ind w:right="164" w:firstLine="719"/>
        <w:rPr>
          <w:rFonts w:ascii="Arial" w:eastAsia="Arial" w:hAnsi="Arial" w:cs="Arial"/>
          <w:sz w:val="24"/>
        </w:rPr>
      </w:pPr>
      <w:r w:rsidRPr="00BE0649">
        <w:rPr>
          <w:rFonts w:ascii="Arial" w:eastAsia="Arial" w:hAnsi="Arial" w:cs="Arial"/>
          <w:sz w:val="24"/>
        </w:rPr>
        <w:t xml:space="preserve">The Consultant shall proceed with final design and preparation of </w:t>
      </w:r>
      <w:r w:rsidR="00CA1383">
        <w:rPr>
          <w:rFonts w:ascii="Arial" w:eastAsia="Arial" w:hAnsi="Arial" w:cs="Arial"/>
          <w:sz w:val="24"/>
        </w:rPr>
        <w:t>detailed plans</w:t>
      </w:r>
      <w:r w:rsidRPr="00BE0649">
        <w:rPr>
          <w:rFonts w:ascii="Arial" w:eastAsia="Arial" w:hAnsi="Arial" w:cs="Arial"/>
          <w:sz w:val="24"/>
        </w:rPr>
        <w:t xml:space="preserve"> in accordance with the data approved or furnished by the Commission which will</w:t>
      </w:r>
      <w:r w:rsidRPr="00BE0649">
        <w:rPr>
          <w:rFonts w:ascii="Arial" w:eastAsia="Arial" w:hAnsi="Arial" w:cs="Arial"/>
          <w:spacing w:val="1"/>
          <w:sz w:val="24"/>
        </w:rPr>
        <w:t xml:space="preserve"> </w:t>
      </w:r>
      <w:r w:rsidRPr="00BE0649">
        <w:rPr>
          <w:rFonts w:ascii="Arial" w:eastAsia="Arial" w:hAnsi="Arial" w:cs="Arial"/>
          <w:sz w:val="24"/>
        </w:rPr>
        <w:t>meet</w:t>
      </w:r>
      <w:r w:rsidRPr="00BE0649">
        <w:rPr>
          <w:rFonts w:ascii="Arial" w:eastAsia="Arial" w:hAnsi="Arial" w:cs="Arial"/>
          <w:spacing w:val="-3"/>
          <w:sz w:val="24"/>
        </w:rPr>
        <w:t xml:space="preserve"> </w:t>
      </w:r>
      <w:r w:rsidRPr="00BE0649">
        <w:rPr>
          <w:rFonts w:ascii="Arial" w:eastAsia="Arial" w:hAnsi="Arial" w:cs="Arial"/>
          <w:sz w:val="24"/>
        </w:rPr>
        <w:t>with</w:t>
      </w:r>
      <w:r w:rsidRPr="00BE0649">
        <w:rPr>
          <w:rFonts w:ascii="Arial" w:eastAsia="Arial" w:hAnsi="Arial" w:cs="Arial"/>
          <w:spacing w:val="-2"/>
          <w:sz w:val="24"/>
        </w:rPr>
        <w:t xml:space="preserve"> </w:t>
      </w:r>
      <w:r w:rsidRPr="00BE0649">
        <w:rPr>
          <w:rFonts w:ascii="Arial" w:eastAsia="Arial" w:hAnsi="Arial" w:cs="Arial"/>
          <w:sz w:val="24"/>
        </w:rPr>
        <w:t>the</w:t>
      </w:r>
      <w:r w:rsidRPr="00BE0649">
        <w:rPr>
          <w:rFonts w:ascii="Arial" w:eastAsia="Arial" w:hAnsi="Arial" w:cs="Arial"/>
          <w:spacing w:val="-3"/>
          <w:sz w:val="24"/>
        </w:rPr>
        <w:t xml:space="preserve"> </w:t>
      </w:r>
      <w:r w:rsidRPr="00BE0649">
        <w:rPr>
          <w:rFonts w:ascii="Arial" w:eastAsia="Arial" w:hAnsi="Arial" w:cs="Arial"/>
          <w:sz w:val="24"/>
        </w:rPr>
        <w:t>general</w:t>
      </w:r>
      <w:r w:rsidRPr="00BE0649">
        <w:rPr>
          <w:rFonts w:ascii="Arial" w:eastAsia="Arial" w:hAnsi="Arial" w:cs="Arial"/>
          <w:spacing w:val="-5"/>
          <w:sz w:val="24"/>
        </w:rPr>
        <w:t xml:space="preserve"> </w:t>
      </w:r>
      <w:r w:rsidRPr="00BE0649">
        <w:rPr>
          <w:rFonts w:ascii="Arial" w:eastAsia="Arial" w:hAnsi="Arial" w:cs="Arial"/>
          <w:sz w:val="24"/>
        </w:rPr>
        <w:t>standards</w:t>
      </w:r>
      <w:r w:rsidRPr="00BE0649">
        <w:rPr>
          <w:rFonts w:ascii="Arial" w:eastAsia="Arial" w:hAnsi="Arial" w:cs="Arial"/>
          <w:spacing w:val="-3"/>
          <w:sz w:val="24"/>
        </w:rPr>
        <w:t xml:space="preserve"> </w:t>
      </w:r>
      <w:r w:rsidRPr="00BE0649">
        <w:rPr>
          <w:rFonts w:ascii="Arial" w:eastAsia="Arial" w:hAnsi="Arial" w:cs="Arial"/>
          <w:sz w:val="24"/>
        </w:rPr>
        <w:t>adopted</w:t>
      </w:r>
      <w:r w:rsidRPr="00BE0649">
        <w:rPr>
          <w:rFonts w:ascii="Arial" w:eastAsia="Arial" w:hAnsi="Arial" w:cs="Arial"/>
          <w:spacing w:val="-2"/>
          <w:sz w:val="24"/>
        </w:rPr>
        <w:t xml:space="preserve"> </w:t>
      </w:r>
      <w:r w:rsidRPr="00BE0649">
        <w:rPr>
          <w:rFonts w:ascii="Arial" w:eastAsia="Arial" w:hAnsi="Arial" w:cs="Arial"/>
          <w:sz w:val="24"/>
        </w:rPr>
        <w:t>by</w:t>
      </w:r>
      <w:r w:rsidRPr="00BE0649">
        <w:rPr>
          <w:rFonts w:ascii="Arial" w:eastAsia="Arial" w:hAnsi="Arial" w:cs="Arial"/>
          <w:spacing w:val="-6"/>
          <w:sz w:val="24"/>
        </w:rPr>
        <w:t xml:space="preserve"> </w:t>
      </w:r>
      <w:r w:rsidRPr="00BE0649">
        <w:rPr>
          <w:rFonts w:ascii="Arial" w:eastAsia="Arial" w:hAnsi="Arial" w:cs="Arial"/>
          <w:sz w:val="24"/>
        </w:rPr>
        <w:t>AASHTO</w:t>
      </w:r>
      <w:r w:rsidRPr="00BE0649">
        <w:rPr>
          <w:rFonts w:ascii="Arial" w:eastAsia="Arial" w:hAnsi="Arial" w:cs="Arial"/>
          <w:spacing w:val="-2"/>
          <w:sz w:val="24"/>
        </w:rPr>
        <w:t xml:space="preserve"> </w:t>
      </w:r>
      <w:r w:rsidRPr="00BE0649">
        <w:rPr>
          <w:rFonts w:ascii="Arial" w:eastAsia="Arial" w:hAnsi="Arial" w:cs="Arial"/>
          <w:sz w:val="24"/>
        </w:rPr>
        <w:t>and</w:t>
      </w:r>
      <w:r w:rsidRPr="00BE0649">
        <w:rPr>
          <w:rFonts w:ascii="Arial" w:eastAsia="Arial" w:hAnsi="Arial" w:cs="Arial"/>
          <w:spacing w:val="-5"/>
          <w:sz w:val="24"/>
        </w:rPr>
        <w:t xml:space="preserve"> </w:t>
      </w:r>
      <w:r w:rsidRPr="00BE0649">
        <w:rPr>
          <w:rFonts w:ascii="Arial" w:eastAsia="Arial" w:hAnsi="Arial" w:cs="Arial"/>
          <w:sz w:val="24"/>
        </w:rPr>
        <w:t>approved</w:t>
      </w:r>
      <w:r w:rsidRPr="00BE0649">
        <w:rPr>
          <w:rFonts w:ascii="Arial" w:eastAsia="Arial" w:hAnsi="Arial" w:cs="Arial"/>
          <w:spacing w:val="-2"/>
          <w:sz w:val="24"/>
        </w:rPr>
        <w:t xml:space="preserve"> </w:t>
      </w:r>
      <w:r w:rsidRPr="00BE0649">
        <w:rPr>
          <w:rFonts w:ascii="Arial" w:eastAsia="Arial" w:hAnsi="Arial" w:cs="Arial"/>
          <w:sz w:val="24"/>
        </w:rPr>
        <w:t>by</w:t>
      </w:r>
      <w:r w:rsidRPr="00BE0649">
        <w:rPr>
          <w:rFonts w:ascii="Arial" w:eastAsia="Arial" w:hAnsi="Arial" w:cs="Arial"/>
          <w:spacing w:val="-6"/>
          <w:sz w:val="24"/>
        </w:rPr>
        <w:t xml:space="preserve"> </w:t>
      </w:r>
      <w:r w:rsidRPr="00BE0649">
        <w:rPr>
          <w:rFonts w:ascii="Arial" w:eastAsia="Arial" w:hAnsi="Arial" w:cs="Arial"/>
          <w:sz w:val="24"/>
        </w:rPr>
        <w:t>the</w:t>
      </w:r>
      <w:r w:rsidRPr="00BE0649">
        <w:rPr>
          <w:rFonts w:ascii="Arial" w:eastAsia="Arial" w:hAnsi="Arial" w:cs="Arial"/>
          <w:spacing w:val="-2"/>
          <w:sz w:val="24"/>
        </w:rPr>
        <w:t xml:space="preserve"> </w:t>
      </w:r>
      <w:r w:rsidR="00CA1383">
        <w:rPr>
          <w:rFonts w:ascii="Arial" w:eastAsia="Arial" w:hAnsi="Arial" w:cs="Arial"/>
          <w:sz w:val="24"/>
        </w:rPr>
        <w:t>Department of</w:t>
      </w:r>
      <w:r w:rsidRPr="00BE0649">
        <w:rPr>
          <w:rFonts w:ascii="Arial" w:eastAsia="Arial" w:hAnsi="Arial" w:cs="Arial"/>
          <w:spacing w:val="-1"/>
          <w:sz w:val="24"/>
        </w:rPr>
        <w:t xml:space="preserve"> </w:t>
      </w:r>
      <w:r w:rsidRPr="00BE0649">
        <w:rPr>
          <w:rFonts w:ascii="Arial" w:eastAsia="Arial" w:hAnsi="Arial" w:cs="Arial"/>
          <w:sz w:val="24"/>
        </w:rPr>
        <w:t>Transportation</w:t>
      </w:r>
      <w:r w:rsidRPr="00BE0649">
        <w:rPr>
          <w:rFonts w:ascii="Arial" w:eastAsia="Arial" w:hAnsi="Arial" w:cs="Arial"/>
          <w:spacing w:val="-3"/>
          <w:sz w:val="24"/>
        </w:rPr>
        <w:t xml:space="preserve"> </w:t>
      </w:r>
      <w:r w:rsidRPr="00BE0649">
        <w:rPr>
          <w:rFonts w:ascii="Arial" w:eastAsia="Arial" w:hAnsi="Arial" w:cs="Arial"/>
          <w:sz w:val="24"/>
        </w:rPr>
        <w:t>as</w:t>
      </w:r>
      <w:r w:rsidRPr="00BE0649">
        <w:rPr>
          <w:rFonts w:ascii="Arial" w:eastAsia="Arial" w:hAnsi="Arial" w:cs="Arial"/>
          <w:spacing w:val="-1"/>
          <w:sz w:val="24"/>
        </w:rPr>
        <w:t xml:space="preserve"> </w:t>
      </w:r>
      <w:r w:rsidRPr="00BE0649">
        <w:rPr>
          <w:rFonts w:ascii="Arial" w:eastAsia="Arial" w:hAnsi="Arial" w:cs="Arial"/>
          <w:sz w:val="24"/>
        </w:rPr>
        <w:t>provided</w:t>
      </w:r>
      <w:r w:rsidRPr="00BE0649">
        <w:rPr>
          <w:rFonts w:ascii="Arial" w:eastAsia="Arial" w:hAnsi="Arial" w:cs="Arial"/>
          <w:spacing w:val="-1"/>
          <w:sz w:val="24"/>
        </w:rPr>
        <w:t xml:space="preserve"> </w:t>
      </w:r>
      <w:r w:rsidRPr="00BE0649">
        <w:rPr>
          <w:rFonts w:ascii="Arial" w:eastAsia="Arial" w:hAnsi="Arial" w:cs="Arial"/>
          <w:sz w:val="24"/>
        </w:rPr>
        <w:t>by</w:t>
      </w:r>
      <w:r w:rsidRPr="00BE0649">
        <w:rPr>
          <w:rFonts w:ascii="Arial" w:eastAsia="Arial" w:hAnsi="Arial" w:cs="Arial"/>
          <w:spacing w:val="-4"/>
          <w:sz w:val="24"/>
        </w:rPr>
        <w:t xml:space="preserve"> </w:t>
      </w:r>
      <w:r w:rsidRPr="00BE0649">
        <w:rPr>
          <w:rFonts w:ascii="Arial" w:eastAsia="Arial" w:hAnsi="Arial" w:cs="Arial"/>
          <w:sz w:val="24"/>
        </w:rPr>
        <w:t>Title</w:t>
      </w:r>
      <w:r w:rsidRPr="00BE0649">
        <w:rPr>
          <w:rFonts w:ascii="Arial" w:eastAsia="Arial" w:hAnsi="Arial" w:cs="Arial"/>
          <w:spacing w:val="-3"/>
          <w:sz w:val="24"/>
        </w:rPr>
        <w:t xml:space="preserve"> </w:t>
      </w:r>
      <w:r w:rsidRPr="00BE0649">
        <w:rPr>
          <w:rFonts w:ascii="Arial" w:eastAsia="Arial" w:hAnsi="Arial" w:cs="Arial"/>
          <w:sz w:val="24"/>
        </w:rPr>
        <w:t>23,</w:t>
      </w:r>
      <w:r w:rsidRPr="00BE0649">
        <w:rPr>
          <w:rFonts w:ascii="Arial" w:eastAsia="Arial" w:hAnsi="Arial" w:cs="Arial"/>
          <w:spacing w:val="-3"/>
          <w:sz w:val="24"/>
        </w:rPr>
        <w:t xml:space="preserve"> </w:t>
      </w:r>
      <w:r w:rsidRPr="00BE0649">
        <w:rPr>
          <w:rFonts w:ascii="Arial" w:eastAsia="Arial" w:hAnsi="Arial" w:cs="Arial"/>
          <w:sz w:val="24"/>
        </w:rPr>
        <w:t>United</w:t>
      </w:r>
      <w:r w:rsidRPr="00BE0649">
        <w:rPr>
          <w:rFonts w:ascii="Arial" w:eastAsia="Arial" w:hAnsi="Arial" w:cs="Arial"/>
          <w:spacing w:val="-1"/>
          <w:sz w:val="24"/>
        </w:rPr>
        <w:t xml:space="preserve"> </w:t>
      </w:r>
      <w:r w:rsidRPr="00BE0649">
        <w:rPr>
          <w:rFonts w:ascii="Arial" w:eastAsia="Arial" w:hAnsi="Arial" w:cs="Arial"/>
          <w:sz w:val="24"/>
        </w:rPr>
        <w:t>States</w:t>
      </w:r>
      <w:r w:rsidRPr="00BE0649">
        <w:rPr>
          <w:rFonts w:ascii="Arial" w:eastAsia="Arial" w:hAnsi="Arial" w:cs="Arial"/>
          <w:spacing w:val="-4"/>
          <w:sz w:val="24"/>
        </w:rPr>
        <w:t xml:space="preserve"> </w:t>
      </w:r>
      <w:r w:rsidRPr="00BE0649">
        <w:rPr>
          <w:rFonts w:ascii="Arial" w:eastAsia="Arial" w:hAnsi="Arial" w:cs="Arial"/>
          <w:sz w:val="24"/>
        </w:rPr>
        <w:t>Code,</w:t>
      </w:r>
      <w:r w:rsidRPr="00BE0649">
        <w:rPr>
          <w:rFonts w:ascii="Arial" w:eastAsia="Arial" w:hAnsi="Arial" w:cs="Arial"/>
          <w:spacing w:val="-1"/>
          <w:sz w:val="24"/>
        </w:rPr>
        <w:t xml:space="preserve"> </w:t>
      </w:r>
      <w:r w:rsidRPr="00BE0649">
        <w:rPr>
          <w:rFonts w:ascii="Arial" w:eastAsia="Arial" w:hAnsi="Arial" w:cs="Arial"/>
          <w:sz w:val="24"/>
        </w:rPr>
        <w:t>Section</w:t>
      </w:r>
      <w:r w:rsidRPr="00BE0649">
        <w:rPr>
          <w:rFonts w:ascii="Arial" w:eastAsia="Arial" w:hAnsi="Arial" w:cs="Arial"/>
          <w:spacing w:val="-1"/>
          <w:sz w:val="24"/>
        </w:rPr>
        <w:t xml:space="preserve"> </w:t>
      </w:r>
      <w:r w:rsidRPr="00BE0649">
        <w:rPr>
          <w:rFonts w:ascii="Arial" w:eastAsia="Arial" w:hAnsi="Arial" w:cs="Arial"/>
          <w:sz w:val="24"/>
        </w:rPr>
        <w:t>109(b).</w:t>
      </w:r>
    </w:p>
    <w:p w:rsidR="00925153" w:rsidRPr="00E13FAE" w:rsidRDefault="00925153" w:rsidP="00925153">
      <w:pPr>
        <w:kinsoku w:val="0"/>
        <w:overflowPunct w:val="0"/>
        <w:autoSpaceDE w:val="0"/>
        <w:autoSpaceDN w:val="0"/>
        <w:adjustRightInd w:val="0"/>
        <w:spacing w:after="0" w:line="240" w:lineRule="auto"/>
        <w:rPr>
          <w:rFonts w:ascii="Arial" w:hAnsi="Arial" w:cs="Arial"/>
          <w:sz w:val="24"/>
          <w:szCs w:val="24"/>
        </w:rPr>
      </w:pPr>
    </w:p>
    <w:p w:rsidR="004E0767" w:rsidRPr="004E0767" w:rsidRDefault="004E0767" w:rsidP="004E0767">
      <w:pPr>
        <w:widowControl w:val="0"/>
        <w:autoSpaceDE w:val="0"/>
        <w:autoSpaceDN w:val="0"/>
        <w:spacing w:after="0" w:line="240" w:lineRule="auto"/>
        <w:ind w:left="160"/>
        <w:rPr>
          <w:rFonts w:ascii="Arial" w:eastAsia="Arial" w:hAnsi="Arial" w:cs="Arial"/>
          <w:sz w:val="24"/>
          <w:szCs w:val="24"/>
        </w:rPr>
      </w:pPr>
      <w:r w:rsidRPr="004E0767">
        <w:rPr>
          <w:rFonts w:ascii="Arial" w:eastAsia="Arial" w:hAnsi="Arial" w:cs="Arial"/>
          <w:sz w:val="24"/>
          <w:szCs w:val="24"/>
          <w:u w:val="single"/>
        </w:rPr>
        <w:t>PERIOD OF SERVICE</w:t>
      </w:r>
    </w:p>
    <w:p w:rsidR="004E0767" w:rsidRPr="004E0767" w:rsidRDefault="004E0767" w:rsidP="004E0767">
      <w:pPr>
        <w:widowControl w:val="0"/>
        <w:autoSpaceDE w:val="0"/>
        <w:autoSpaceDN w:val="0"/>
        <w:spacing w:after="0" w:line="240" w:lineRule="auto"/>
        <w:rPr>
          <w:rFonts w:ascii="Arial" w:eastAsia="Arial" w:hAnsi="Arial" w:cs="Arial"/>
          <w:sz w:val="16"/>
          <w:szCs w:val="24"/>
        </w:rPr>
      </w:pPr>
    </w:p>
    <w:p w:rsidR="004E0767" w:rsidRPr="004E0767" w:rsidRDefault="004E0767" w:rsidP="004E0767">
      <w:pPr>
        <w:widowControl w:val="0"/>
        <w:autoSpaceDE w:val="0"/>
        <w:autoSpaceDN w:val="0"/>
        <w:spacing w:before="97" w:after="0" w:line="235" w:lineRule="auto"/>
        <w:ind w:left="160"/>
        <w:rPr>
          <w:rFonts w:ascii="Arial" w:eastAsia="Arial" w:hAnsi="Arial" w:cs="Arial"/>
          <w:sz w:val="24"/>
          <w:szCs w:val="24"/>
        </w:rPr>
      </w:pPr>
      <w:r w:rsidRPr="004E0767">
        <w:rPr>
          <w:rFonts w:ascii="Arial" w:eastAsia="Arial" w:hAnsi="Arial" w:cs="Arial"/>
          <w:sz w:val="24"/>
          <w:szCs w:val="24"/>
        </w:rPr>
        <w:t xml:space="preserve">The CONSULTANT shall make submittals in accordance with the schedule described below, assuming a Notice to Proceed by </w:t>
      </w:r>
      <w:r w:rsidRPr="004E0767">
        <w:rPr>
          <w:rFonts w:ascii="Arial" w:eastAsia="Arial" w:hAnsi="Arial" w:cs="Arial"/>
          <w:sz w:val="24"/>
          <w:szCs w:val="24"/>
          <w:u w:val="single"/>
        </w:rPr>
        <w:t>July 15, 2021.</w:t>
      </w:r>
    </w:p>
    <w:p w:rsidR="004E0767" w:rsidRPr="004E0767" w:rsidRDefault="004E0767" w:rsidP="004E0767">
      <w:pPr>
        <w:widowControl w:val="0"/>
        <w:autoSpaceDE w:val="0"/>
        <w:autoSpaceDN w:val="0"/>
        <w:spacing w:before="1" w:after="0" w:line="240" w:lineRule="auto"/>
        <w:rPr>
          <w:rFonts w:ascii="Arial" w:eastAsia="Arial" w:hAnsi="Arial" w:cs="Arial"/>
          <w:sz w:val="16"/>
          <w:szCs w:val="24"/>
        </w:rPr>
      </w:pPr>
    </w:p>
    <w:p w:rsidR="004E0767" w:rsidRPr="004E0767" w:rsidRDefault="004E0767" w:rsidP="004E0767">
      <w:pPr>
        <w:widowControl w:val="0"/>
        <w:autoSpaceDE w:val="0"/>
        <w:autoSpaceDN w:val="0"/>
        <w:spacing w:before="93" w:after="0" w:line="240" w:lineRule="auto"/>
        <w:ind w:left="880"/>
        <w:rPr>
          <w:rFonts w:ascii="Arial" w:eastAsia="Arial" w:hAnsi="Arial" w:cs="Arial"/>
          <w:sz w:val="24"/>
          <w:szCs w:val="24"/>
        </w:rPr>
      </w:pPr>
      <w:r w:rsidRPr="004E0767">
        <w:rPr>
          <w:rFonts w:ascii="Arial" w:eastAsia="Arial" w:hAnsi="Arial" w:cs="Arial"/>
          <w:sz w:val="24"/>
          <w:szCs w:val="24"/>
        </w:rPr>
        <w:t xml:space="preserve">100% unsigned &amp; unsealed Roadway Plans by </w:t>
      </w:r>
      <w:r>
        <w:rPr>
          <w:rFonts w:ascii="Arial" w:eastAsia="Arial" w:hAnsi="Arial" w:cs="Arial"/>
          <w:sz w:val="24"/>
          <w:szCs w:val="24"/>
          <w:u w:val="single"/>
        </w:rPr>
        <w:t>December 15, 2021</w:t>
      </w:r>
    </w:p>
    <w:p w:rsidR="004E0767" w:rsidRPr="004E0767" w:rsidRDefault="004E0767" w:rsidP="004E0767">
      <w:pPr>
        <w:widowControl w:val="0"/>
        <w:autoSpaceDE w:val="0"/>
        <w:autoSpaceDN w:val="0"/>
        <w:spacing w:after="0" w:line="240" w:lineRule="auto"/>
        <w:rPr>
          <w:rFonts w:ascii="Arial" w:eastAsia="Arial" w:hAnsi="Arial" w:cs="Arial"/>
          <w:sz w:val="16"/>
          <w:szCs w:val="24"/>
        </w:rPr>
      </w:pPr>
    </w:p>
    <w:p w:rsidR="004E0767" w:rsidRPr="004E0767" w:rsidRDefault="004E0767" w:rsidP="004E0767">
      <w:pPr>
        <w:widowControl w:val="0"/>
        <w:autoSpaceDE w:val="0"/>
        <w:autoSpaceDN w:val="0"/>
        <w:spacing w:before="92" w:after="0" w:line="240" w:lineRule="auto"/>
        <w:ind w:left="880"/>
        <w:rPr>
          <w:rFonts w:ascii="Arial" w:eastAsia="Arial" w:hAnsi="Arial" w:cs="Arial"/>
          <w:sz w:val="24"/>
          <w:szCs w:val="24"/>
        </w:rPr>
      </w:pPr>
      <w:r w:rsidRPr="004E0767">
        <w:rPr>
          <w:rFonts w:ascii="Arial" w:eastAsia="Arial" w:hAnsi="Arial" w:cs="Arial"/>
          <w:sz w:val="24"/>
          <w:szCs w:val="24"/>
        </w:rPr>
        <w:t xml:space="preserve">Final signed &amp; sealed Roadway Plans, Job Special Provision, Final Construction Estimate and Working Day Study by </w:t>
      </w:r>
      <w:r>
        <w:rPr>
          <w:rFonts w:ascii="Arial" w:eastAsia="Arial" w:hAnsi="Arial" w:cs="Arial"/>
          <w:sz w:val="24"/>
          <w:szCs w:val="24"/>
          <w:u w:val="single"/>
        </w:rPr>
        <w:t>January 2, 2022</w:t>
      </w:r>
      <w:r w:rsidRPr="004E0767">
        <w:rPr>
          <w:rFonts w:ascii="Arial" w:eastAsia="Arial" w:hAnsi="Arial" w:cs="Arial"/>
          <w:sz w:val="24"/>
          <w:szCs w:val="24"/>
          <w:u w:val="single"/>
        </w:rPr>
        <w:t>.</w:t>
      </w:r>
    </w:p>
    <w:p w:rsidR="004E0767" w:rsidRPr="004E0767" w:rsidRDefault="004E0767" w:rsidP="004E0767">
      <w:pPr>
        <w:widowControl w:val="0"/>
        <w:autoSpaceDE w:val="0"/>
        <w:autoSpaceDN w:val="0"/>
        <w:spacing w:after="0" w:line="240" w:lineRule="auto"/>
        <w:rPr>
          <w:rFonts w:ascii="Arial" w:eastAsia="Arial" w:hAnsi="Arial" w:cs="Arial"/>
          <w:sz w:val="16"/>
          <w:szCs w:val="24"/>
        </w:rPr>
      </w:pPr>
    </w:p>
    <w:p w:rsidR="004E0767" w:rsidRPr="004E0767" w:rsidRDefault="004E0767" w:rsidP="004E0767">
      <w:pPr>
        <w:widowControl w:val="0"/>
        <w:autoSpaceDE w:val="0"/>
        <w:autoSpaceDN w:val="0"/>
        <w:spacing w:before="92" w:after="0" w:line="240" w:lineRule="auto"/>
        <w:ind w:left="160"/>
        <w:rPr>
          <w:rFonts w:ascii="Arial" w:eastAsia="Arial" w:hAnsi="Arial" w:cs="Arial"/>
          <w:sz w:val="24"/>
          <w:szCs w:val="24"/>
        </w:rPr>
      </w:pPr>
      <w:r w:rsidRPr="004E0767">
        <w:rPr>
          <w:rFonts w:ascii="Arial" w:eastAsia="Arial" w:hAnsi="Arial" w:cs="Arial"/>
          <w:sz w:val="24"/>
          <w:szCs w:val="24"/>
        </w:rPr>
        <w:t xml:space="preserve">PERIOD OF SERVICE - The total period of service including construction services is expected to be completed by </w:t>
      </w:r>
      <w:r w:rsidRPr="004E0767">
        <w:rPr>
          <w:rFonts w:ascii="Arial" w:eastAsia="Arial" w:hAnsi="Arial" w:cs="Arial"/>
          <w:sz w:val="24"/>
          <w:szCs w:val="24"/>
          <w:u w:val="single"/>
        </w:rPr>
        <w:t>December 31, 2023.</w:t>
      </w:r>
    </w:p>
    <w:p w:rsidR="004E0767" w:rsidRPr="004E0767" w:rsidRDefault="004E0767" w:rsidP="004E0767">
      <w:pPr>
        <w:widowControl w:val="0"/>
        <w:autoSpaceDE w:val="0"/>
        <w:autoSpaceDN w:val="0"/>
        <w:spacing w:after="0" w:line="240" w:lineRule="auto"/>
        <w:rPr>
          <w:rFonts w:ascii="Arial" w:eastAsia="Arial" w:hAnsi="Arial" w:cs="Arial"/>
          <w:sz w:val="26"/>
          <w:szCs w:val="24"/>
        </w:rPr>
      </w:pPr>
    </w:p>
    <w:p w:rsidR="004E0767" w:rsidRPr="004E0767" w:rsidRDefault="004E0767" w:rsidP="004E0767">
      <w:pPr>
        <w:widowControl w:val="0"/>
        <w:autoSpaceDE w:val="0"/>
        <w:autoSpaceDN w:val="0"/>
        <w:spacing w:after="0" w:line="240" w:lineRule="auto"/>
        <w:rPr>
          <w:rFonts w:ascii="Arial" w:eastAsia="Arial" w:hAnsi="Arial" w:cs="Arial"/>
          <w:szCs w:val="24"/>
        </w:rPr>
      </w:pPr>
    </w:p>
    <w:p w:rsidR="004E0767" w:rsidRPr="004E0767" w:rsidRDefault="004E0767" w:rsidP="004E0767">
      <w:pPr>
        <w:widowControl w:val="0"/>
        <w:autoSpaceDE w:val="0"/>
        <w:autoSpaceDN w:val="0"/>
        <w:spacing w:after="0" w:line="240" w:lineRule="auto"/>
        <w:ind w:left="160"/>
        <w:rPr>
          <w:rFonts w:ascii="Arial" w:eastAsia="Arial" w:hAnsi="Arial" w:cs="Arial"/>
          <w:sz w:val="24"/>
          <w:szCs w:val="24"/>
        </w:rPr>
      </w:pPr>
      <w:r w:rsidRPr="004E0767">
        <w:rPr>
          <w:rFonts w:ascii="Arial" w:eastAsia="Arial" w:hAnsi="Arial" w:cs="Arial"/>
          <w:sz w:val="24"/>
          <w:szCs w:val="24"/>
          <w:highlight w:val="yellow"/>
          <w:u w:val="single"/>
        </w:rPr>
        <w:t>FEE ESTIMATE To Be Provided when a consultant is selected.</w:t>
      </w:r>
    </w:p>
    <w:p w:rsidR="004E0767" w:rsidRPr="004E0767" w:rsidRDefault="004E0767" w:rsidP="004E0767">
      <w:pPr>
        <w:widowControl w:val="0"/>
        <w:autoSpaceDE w:val="0"/>
        <w:autoSpaceDN w:val="0"/>
        <w:spacing w:after="0" w:line="240" w:lineRule="auto"/>
        <w:rPr>
          <w:rFonts w:ascii="Arial" w:eastAsia="Arial" w:hAnsi="Arial" w:cs="Arial"/>
          <w:sz w:val="16"/>
          <w:szCs w:val="24"/>
        </w:rPr>
      </w:pPr>
    </w:p>
    <w:p w:rsidR="004E0767" w:rsidRPr="004E0767" w:rsidRDefault="004E0767" w:rsidP="004E0767">
      <w:pPr>
        <w:widowControl w:val="0"/>
        <w:autoSpaceDE w:val="0"/>
        <w:autoSpaceDN w:val="0"/>
        <w:spacing w:before="92" w:after="0" w:line="240" w:lineRule="auto"/>
        <w:ind w:left="160"/>
        <w:rPr>
          <w:rFonts w:ascii="Arial" w:eastAsia="Arial" w:hAnsi="Arial" w:cs="Arial"/>
          <w:sz w:val="24"/>
          <w:szCs w:val="24"/>
        </w:rPr>
      </w:pPr>
      <w:r w:rsidRPr="004E0767">
        <w:rPr>
          <w:rFonts w:ascii="Arial" w:eastAsia="Arial" w:hAnsi="Arial" w:cs="Arial"/>
          <w:sz w:val="24"/>
          <w:szCs w:val="24"/>
          <w:highlight w:val="yellow"/>
        </w:rPr>
        <w:lastRenderedPageBreak/>
        <w:t>The CONSULTANT’s fee estimate to accomplish this Scope of Work follows on the next few pages.</w:t>
      </w:r>
    </w:p>
    <w:p w:rsidR="005A316C" w:rsidRDefault="005A316C"/>
    <w:sectPr w:rsidR="005A31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2B5" w:rsidRDefault="00A362B5" w:rsidP="008A04B6">
      <w:pPr>
        <w:spacing w:after="0" w:line="240" w:lineRule="auto"/>
      </w:pPr>
      <w:r>
        <w:separator/>
      </w:r>
    </w:p>
  </w:endnote>
  <w:endnote w:type="continuationSeparator" w:id="0">
    <w:p w:rsidR="00A362B5" w:rsidRDefault="00A362B5" w:rsidP="008A0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4B6" w:rsidRDefault="008A04B6">
    <w:pPr>
      <w:pStyle w:val="BodyText"/>
      <w:spacing w:line="14" w:lineRule="auto"/>
      <w:rPr>
        <w:sz w:val="20"/>
      </w:rPr>
    </w:pPr>
    <w:r>
      <w:rPr>
        <w:noProof/>
      </w:rPr>
      <mc:AlternateContent>
        <mc:Choice Requires="wps">
          <w:drawing>
            <wp:anchor distT="0" distB="0" distL="114300" distR="114300" simplePos="0" relativeHeight="251661312" behindDoc="1" locked="0" layoutInCell="1" allowOverlap="1" wp14:anchorId="4805CD5F" wp14:editId="21A48084">
              <wp:simplePos x="0" y="0"/>
              <wp:positionH relativeFrom="page">
                <wp:posOffset>3673475</wp:posOffset>
              </wp:positionH>
              <wp:positionV relativeFrom="page">
                <wp:posOffset>9429115</wp:posOffset>
              </wp:positionV>
              <wp:extent cx="44005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04B6" w:rsidRDefault="008A04B6">
                          <w:pPr>
                            <w:spacing w:before="13"/>
                            <w:ind w:left="60"/>
                          </w:pPr>
                          <w:r>
                            <w:fldChar w:fldCharType="begin"/>
                          </w:r>
                          <w:r>
                            <w:instrText xml:space="preserve"> PAGE </w:instrText>
                          </w:r>
                          <w:r>
                            <w:fldChar w:fldCharType="separate"/>
                          </w:r>
                          <w:r>
                            <w:t>1</w:t>
                          </w:r>
                          <w:r>
                            <w:fldChar w:fldCharType="end"/>
                          </w:r>
                          <w:r>
                            <w:rPr>
                              <w:spacing w:val="-1"/>
                            </w:rPr>
                            <w:t xml:space="preserve"> </w:t>
                          </w:r>
                          <w:r>
                            <w:t>of</w:t>
                          </w:r>
                          <w:r>
                            <w:rPr>
                              <w:spacing w:val="2"/>
                            </w:rPr>
                            <w:t xml:space="preserve"> </w:t>
                          </w:r>
                          <w: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5CD5F" id="_x0000_t202" coordsize="21600,21600" o:spt="202" path="m,l,21600r21600,l21600,xe">
              <v:stroke joinstyle="miter"/>
              <v:path gradientshapeok="t" o:connecttype="rect"/>
            </v:shapetype>
            <v:shape id="Text Box 1" o:spid="_x0000_s1026" type="#_x0000_t202" style="position:absolute;margin-left:289.25pt;margin-top:742.45pt;width:34.65pt;height:14.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" filled="f" stroked="f">
              <v:textbox inset="0,0,0,0">
                <w:txbxContent>
                  <w:p w:rsidR="008A04B6" w:rsidRDefault="008A04B6">
                    <w:pPr>
                      <w:spacing w:before="13"/>
                      <w:ind w:left="60"/>
                    </w:pPr>
                    <w:r>
                      <w:fldChar w:fldCharType="begin"/>
                    </w:r>
                    <w:r>
                      <w:instrText xml:space="preserve"> PAGE </w:instrText>
                    </w:r>
                    <w:r>
                      <w:fldChar w:fldCharType="separate"/>
                    </w:r>
                    <w:r>
                      <w:t>1</w:t>
                    </w:r>
                    <w:r>
                      <w:fldChar w:fldCharType="end"/>
                    </w:r>
                    <w:r>
                      <w:rPr>
                        <w:spacing w:val="-1"/>
                      </w:rPr>
                      <w:t xml:space="preserve"> </w:t>
                    </w:r>
                    <w:r>
                      <w:t>of</w:t>
                    </w:r>
                    <w:r>
                      <w:rPr>
                        <w:spacing w:val="2"/>
                      </w:rPr>
                      <w:t xml:space="preserve"> </w:t>
                    </w:r>
                    <w: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2B5" w:rsidRDefault="00A362B5" w:rsidP="008A04B6">
      <w:pPr>
        <w:spacing w:after="0" w:line="240" w:lineRule="auto"/>
      </w:pPr>
      <w:r>
        <w:separator/>
      </w:r>
    </w:p>
  </w:footnote>
  <w:footnote w:type="continuationSeparator" w:id="0">
    <w:p w:rsidR="00A362B5" w:rsidRDefault="00A362B5" w:rsidP="008A04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4B6" w:rsidRPr="008A04B6" w:rsidRDefault="008A04B6" w:rsidP="008A04B6">
    <w:pPr>
      <w:pStyle w:val="Header"/>
      <w:jc w:val="right"/>
      <w:rPr>
        <w:rFonts w:ascii="Arial" w:hAnsi="Arial" w:cs="Arial"/>
        <w:sz w:val="24"/>
        <w:szCs w:val="24"/>
      </w:rPr>
    </w:pPr>
    <w:r w:rsidRPr="008A04B6">
      <w:rPr>
        <w:rFonts w:ascii="Arial" w:hAnsi="Arial" w:cs="Arial"/>
        <w:sz w:val="24"/>
        <w:szCs w:val="24"/>
      </w:rPr>
      <w:t>EXHIBIT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A"/>
    <w:multiLevelType w:val="multilevel"/>
    <w:tmpl w:val="0000088D"/>
    <w:lvl w:ilvl="0">
      <w:start w:val="1"/>
      <w:numFmt w:val="decimal"/>
      <w:lvlText w:val="%1."/>
      <w:lvlJc w:val="left"/>
      <w:pPr>
        <w:ind w:left="115" w:hanging="540"/>
      </w:pPr>
      <w:rPr>
        <w:rFonts w:ascii="Arial" w:hAnsi="Arial" w:cs="Arial"/>
        <w:b w:val="0"/>
        <w:bCs w:val="0"/>
        <w:spacing w:val="-1"/>
        <w:w w:val="97"/>
        <w:sz w:val="24"/>
        <w:szCs w:val="24"/>
      </w:rPr>
    </w:lvl>
    <w:lvl w:ilvl="1">
      <w:numFmt w:val="bullet"/>
      <w:lvlText w:val="•"/>
      <w:lvlJc w:val="left"/>
      <w:pPr>
        <w:ind w:left="1054" w:hanging="540"/>
      </w:pPr>
    </w:lvl>
    <w:lvl w:ilvl="2">
      <w:numFmt w:val="bullet"/>
      <w:lvlText w:val="•"/>
      <w:lvlJc w:val="left"/>
      <w:pPr>
        <w:ind w:left="1988" w:hanging="540"/>
      </w:pPr>
    </w:lvl>
    <w:lvl w:ilvl="3">
      <w:numFmt w:val="bullet"/>
      <w:lvlText w:val="•"/>
      <w:lvlJc w:val="left"/>
      <w:pPr>
        <w:ind w:left="2922" w:hanging="540"/>
      </w:pPr>
    </w:lvl>
    <w:lvl w:ilvl="4">
      <w:numFmt w:val="bullet"/>
      <w:lvlText w:val="•"/>
      <w:lvlJc w:val="left"/>
      <w:pPr>
        <w:ind w:left="3856" w:hanging="540"/>
      </w:pPr>
    </w:lvl>
    <w:lvl w:ilvl="5">
      <w:numFmt w:val="bullet"/>
      <w:lvlText w:val="•"/>
      <w:lvlJc w:val="left"/>
      <w:pPr>
        <w:ind w:left="4790" w:hanging="540"/>
      </w:pPr>
    </w:lvl>
    <w:lvl w:ilvl="6">
      <w:numFmt w:val="bullet"/>
      <w:lvlText w:val="•"/>
      <w:lvlJc w:val="left"/>
      <w:pPr>
        <w:ind w:left="5724" w:hanging="540"/>
      </w:pPr>
    </w:lvl>
    <w:lvl w:ilvl="7">
      <w:numFmt w:val="bullet"/>
      <w:lvlText w:val="•"/>
      <w:lvlJc w:val="left"/>
      <w:pPr>
        <w:ind w:left="6658" w:hanging="540"/>
      </w:pPr>
    </w:lvl>
    <w:lvl w:ilvl="8">
      <w:numFmt w:val="bullet"/>
      <w:lvlText w:val="•"/>
      <w:lvlJc w:val="left"/>
      <w:pPr>
        <w:ind w:left="7592" w:hanging="540"/>
      </w:pPr>
    </w:lvl>
  </w:abstractNum>
  <w:abstractNum w:abstractNumId="1" w15:restartNumberingAfterBreak="0">
    <w:nsid w:val="0000040B"/>
    <w:multiLevelType w:val="multilevel"/>
    <w:tmpl w:val="0000088E"/>
    <w:lvl w:ilvl="0">
      <w:start w:val="1"/>
      <w:numFmt w:val="lowerLetter"/>
      <w:lvlText w:val="%1)"/>
      <w:lvlJc w:val="left"/>
      <w:pPr>
        <w:ind w:left="2280" w:hanging="720"/>
      </w:pPr>
      <w:rPr>
        <w:rFonts w:ascii="Arial" w:hAnsi="Arial" w:cs="Arial"/>
        <w:b w:val="0"/>
        <w:bCs w:val="0"/>
        <w:spacing w:val="0"/>
        <w:w w:val="97"/>
        <w:sz w:val="24"/>
        <w:szCs w:val="24"/>
      </w:rPr>
    </w:lvl>
    <w:lvl w:ilvl="1">
      <w:numFmt w:val="bullet"/>
      <w:lvlText w:val="•"/>
      <w:lvlJc w:val="left"/>
      <w:pPr>
        <w:ind w:left="2998" w:hanging="720"/>
      </w:pPr>
    </w:lvl>
    <w:lvl w:ilvl="2">
      <w:numFmt w:val="bullet"/>
      <w:lvlText w:val="•"/>
      <w:lvlJc w:val="left"/>
      <w:pPr>
        <w:ind w:left="3716" w:hanging="720"/>
      </w:pPr>
    </w:lvl>
    <w:lvl w:ilvl="3">
      <w:numFmt w:val="bullet"/>
      <w:lvlText w:val="•"/>
      <w:lvlJc w:val="left"/>
      <w:pPr>
        <w:ind w:left="4434" w:hanging="720"/>
      </w:pPr>
    </w:lvl>
    <w:lvl w:ilvl="4">
      <w:numFmt w:val="bullet"/>
      <w:lvlText w:val="•"/>
      <w:lvlJc w:val="left"/>
      <w:pPr>
        <w:ind w:left="5152" w:hanging="720"/>
      </w:pPr>
    </w:lvl>
    <w:lvl w:ilvl="5">
      <w:numFmt w:val="bullet"/>
      <w:lvlText w:val="•"/>
      <w:lvlJc w:val="left"/>
      <w:pPr>
        <w:ind w:left="5870" w:hanging="720"/>
      </w:pPr>
    </w:lvl>
    <w:lvl w:ilvl="6">
      <w:numFmt w:val="bullet"/>
      <w:lvlText w:val="•"/>
      <w:lvlJc w:val="left"/>
      <w:pPr>
        <w:ind w:left="6588" w:hanging="720"/>
      </w:pPr>
    </w:lvl>
    <w:lvl w:ilvl="7">
      <w:numFmt w:val="bullet"/>
      <w:lvlText w:val="•"/>
      <w:lvlJc w:val="left"/>
      <w:pPr>
        <w:ind w:left="7306" w:hanging="720"/>
      </w:pPr>
    </w:lvl>
    <w:lvl w:ilvl="8">
      <w:numFmt w:val="bullet"/>
      <w:lvlText w:val="•"/>
      <w:lvlJc w:val="left"/>
      <w:pPr>
        <w:ind w:left="8024" w:hanging="720"/>
      </w:pPr>
    </w:lvl>
  </w:abstractNum>
  <w:abstractNum w:abstractNumId="2" w15:restartNumberingAfterBreak="0">
    <w:nsid w:val="0000040C"/>
    <w:multiLevelType w:val="multilevel"/>
    <w:tmpl w:val="0000088F"/>
    <w:lvl w:ilvl="0">
      <w:start w:val="10"/>
      <w:numFmt w:val="lowerLetter"/>
      <w:lvlText w:val="%1)"/>
      <w:lvlJc w:val="left"/>
      <w:pPr>
        <w:ind w:left="2260" w:hanging="720"/>
      </w:pPr>
      <w:rPr>
        <w:rFonts w:ascii="Arial" w:hAnsi="Arial" w:cs="Arial"/>
        <w:b w:val="0"/>
        <w:bCs w:val="0"/>
        <w:w w:val="97"/>
        <w:sz w:val="24"/>
        <w:szCs w:val="24"/>
      </w:rPr>
    </w:lvl>
    <w:lvl w:ilvl="1">
      <w:numFmt w:val="bullet"/>
      <w:lvlText w:val="•"/>
      <w:lvlJc w:val="left"/>
      <w:pPr>
        <w:ind w:left="2968" w:hanging="720"/>
      </w:pPr>
    </w:lvl>
    <w:lvl w:ilvl="2">
      <w:numFmt w:val="bullet"/>
      <w:lvlText w:val="•"/>
      <w:lvlJc w:val="left"/>
      <w:pPr>
        <w:ind w:left="3676" w:hanging="720"/>
      </w:pPr>
    </w:lvl>
    <w:lvl w:ilvl="3">
      <w:numFmt w:val="bullet"/>
      <w:lvlText w:val="•"/>
      <w:lvlJc w:val="left"/>
      <w:pPr>
        <w:ind w:left="4384" w:hanging="720"/>
      </w:pPr>
    </w:lvl>
    <w:lvl w:ilvl="4">
      <w:numFmt w:val="bullet"/>
      <w:lvlText w:val="•"/>
      <w:lvlJc w:val="left"/>
      <w:pPr>
        <w:ind w:left="5092" w:hanging="720"/>
      </w:pPr>
    </w:lvl>
    <w:lvl w:ilvl="5">
      <w:numFmt w:val="bullet"/>
      <w:lvlText w:val="•"/>
      <w:lvlJc w:val="left"/>
      <w:pPr>
        <w:ind w:left="5800" w:hanging="720"/>
      </w:pPr>
    </w:lvl>
    <w:lvl w:ilvl="6">
      <w:numFmt w:val="bullet"/>
      <w:lvlText w:val="•"/>
      <w:lvlJc w:val="left"/>
      <w:pPr>
        <w:ind w:left="6508" w:hanging="720"/>
      </w:pPr>
    </w:lvl>
    <w:lvl w:ilvl="7">
      <w:numFmt w:val="bullet"/>
      <w:lvlText w:val="•"/>
      <w:lvlJc w:val="left"/>
      <w:pPr>
        <w:ind w:left="7216" w:hanging="720"/>
      </w:pPr>
    </w:lvl>
    <w:lvl w:ilvl="8">
      <w:numFmt w:val="bullet"/>
      <w:lvlText w:val="•"/>
      <w:lvlJc w:val="left"/>
      <w:pPr>
        <w:ind w:left="7924" w:hanging="720"/>
      </w:pPr>
    </w:lvl>
  </w:abstractNum>
  <w:abstractNum w:abstractNumId="3" w15:restartNumberingAfterBreak="0">
    <w:nsid w:val="046704FE"/>
    <w:multiLevelType w:val="hybridMultilevel"/>
    <w:tmpl w:val="5EF66766"/>
    <w:lvl w:ilvl="0" w:tplc="063458D2">
      <w:start w:val="6"/>
      <w:numFmt w:val="upperLetter"/>
      <w:lvlText w:val="%1."/>
      <w:lvlJc w:val="left"/>
      <w:pPr>
        <w:ind w:left="2260" w:hanging="720"/>
      </w:pPr>
      <w:rPr>
        <w:rFonts w:hint="default"/>
        <w:spacing w:val="-1"/>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C7B9F"/>
    <w:multiLevelType w:val="hybridMultilevel"/>
    <w:tmpl w:val="9124B1C6"/>
    <w:lvl w:ilvl="0" w:tplc="0409000F">
      <w:start w:val="1"/>
      <w:numFmt w:val="decimal"/>
      <w:lvlText w:val="%1."/>
      <w:lvlJc w:val="left"/>
      <w:pPr>
        <w:ind w:left="100" w:hanging="720"/>
      </w:pPr>
      <w:rPr>
        <w:rFonts w:hint="default"/>
        <w:spacing w:val="-1"/>
        <w:w w:val="100"/>
        <w:sz w:val="24"/>
        <w:szCs w:val="24"/>
      </w:rPr>
    </w:lvl>
    <w:lvl w:ilvl="1" w:tplc="04090015">
      <w:start w:val="1"/>
      <w:numFmt w:val="upperLetter"/>
      <w:lvlText w:val="%2."/>
      <w:lvlJc w:val="left"/>
      <w:pPr>
        <w:ind w:left="2260" w:hanging="720"/>
      </w:pPr>
      <w:rPr>
        <w:rFonts w:hint="default"/>
        <w:spacing w:val="-1"/>
        <w:w w:val="100"/>
        <w:sz w:val="24"/>
        <w:szCs w:val="24"/>
      </w:rPr>
    </w:lvl>
    <w:lvl w:ilvl="2" w:tplc="5B44C128">
      <w:numFmt w:val="bullet"/>
      <w:lvlText w:val="•"/>
      <w:lvlJc w:val="left"/>
      <w:pPr>
        <w:ind w:left="3071" w:hanging="720"/>
      </w:pPr>
      <w:rPr>
        <w:rFonts w:hint="default"/>
      </w:rPr>
    </w:lvl>
    <w:lvl w:ilvl="3" w:tplc="D14614E2">
      <w:numFmt w:val="bullet"/>
      <w:lvlText w:val="•"/>
      <w:lvlJc w:val="left"/>
      <w:pPr>
        <w:ind w:left="3882" w:hanging="720"/>
      </w:pPr>
      <w:rPr>
        <w:rFonts w:hint="default"/>
      </w:rPr>
    </w:lvl>
    <w:lvl w:ilvl="4" w:tplc="6FE879FA">
      <w:numFmt w:val="bullet"/>
      <w:lvlText w:val="•"/>
      <w:lvlJc w:val="left"/>
      <w:pPr>
        <w:ind w:left="4693" w:hanging="720"/>
      </w:pPr>
      <w:rPr>
        <w:rFonts w:hint="default"/>
      </w:rPr>
    </w:lvl>
    <w:lvl w:ilvl="5" w:tplc="06CAEBA6">
      <w:numFmt w:val="bullet"/>
      <w:lvlText w:val="•"/>
      <w:lvlJc w:val="left"/>
      <w:pPr>
        <w:ind w:left="5504" w:hanging="720"/>
      </w:pPr>
      <w:rPr>
        <w:rFonts w:hint="default"/>
      </w:rPr>
    </w:lvl>
    <w:lvl w:ilvl="6" w:tplc="BC488AB6">
      <w:numFmt w:val="bullet"/>
      <w:lvlText w:val="•"/>
      <w:lvlJc w:val="left"/>
      <w:pPr>
        <w:ind w:left="6315" w:hanging="720"/>
      </w:pPr>
      <w:rPr>
        <w:rFonts w:hint="default"/>
      </w:rPr>
    </w:lvl>
    <w:lvl w:ilvl="7" w:tplc="DFAEC1F6">
      <w:numFmt w:val="bullet"/>
      <w:lvlText w:val="•"/>
      <w:lvlJc w:val="left"/>
      <w:pPr>
        <w:ind w:left="7126" w:hanging="720"/>
      </w:pPr>
      <w:rPr>
        <w:rFonts w:hint="default"/>
      </w:rPr>
    </w:lvl>
    <w:lvl w:ilvl="8" w:tplc="A1BC3014">
      <w:numFmt w:val="bullet"/>
      <w:lvlText w:val="•"/>
      <w:lvlJc w:val="left"/>
      <w:pPr>
        <w:ind w:left="7937" w:hanging="720"/>
      </w:pPr>
      <w:rPr>
        <w:rFonts w:hint="default"/>
      </w:rPr>
    </w:lvl>
  </w:abstractNum>
  <w:abstractNum w:abstractNumId="5" w15:restartNumberingAfterBreak="0">
    <w:nsid w:val="0F013AC7"/>
    <w:multiLevelType w:val="hybridMultilevel"/>
    <w:tmpl w:val="4C6AF8BC"/>
    <w:lvl w:ilvl="0" w:tplc="0409000F">
      <w:start w:val="1"/>
      <w:numFmt w:val="decimal"/>
      <w:lvlText w:val="%1."/>
      <w:lvlJc w:val="left"/>
      <w:pPr>
        <w:ind w:left="1600" w:hanging="360"/>
      </w:p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6" w15:restartNumberingAfterBreak="0">
    <w:nsid w:val="11C3124E"/>
    <w:multiLevelType w:val="multilevel"/>
    <w:tmpl w:val="7E643E94"/>
    <w:lvl w:ilvl="0">
      <w:start w:val="1"/>
      <w:numFmt w:val="decimal"/>
      <w:pStyle w:val="Donna1"/>
      <w:lvlText w:val="%1."/>
      <w:lvlJc w:val="left"/>
      <w:pPr>
        <w:ind w:left="1418" w:hanging="720"/>
      </w:pPr>
      <w:rPr>
        <w:rFonts w:ascii="Arial" w:hAnsi="Arial" w:cs="Arial" w:hint="default"/>
        <w:b w:val="0"/>
        <w:bCs w:val="0"/>
        <w:spacing w:val="-1"/>
        <w:w w:val="97"/>
        <w:sz w:val="24"/>
        <w:szCs w:val="24"/>
      </w:rPr>
    </w:lvl>
    <w:lvl w:ilvl="1">
      <w:numFmt w:val="bullet"/>
      <w:lvlText w:val="•"/>
      <w:lvlJc w:val="left"/>
      <w:pPr>
        <w:ind w:left="2342" w:hanging="720"/>
      </w:pPr>
      <w:rPr>
        <w:rFonts w:hint="default"/>
      </w:rPr>
    </w:lvl>
    <w:lvl w:ilvl="2">
      <w:numFmt w:val="bullet"/>
      <w:lvlText w:val="•"/>
      <w:lvlJc w:val="left"/>
      <w:pPr>
        <w:ind w:left="3266" w:hanging="720"/>
      </w:pPr>
      <w:rPr>
        <w:rFonts w:hint="default"/>
      </w:rPr>
    </w:lvl>
    <w:lvl w:ilvl="3">
      <w:numFmt w:val="bullet"/>
      <w:lvlText w:val="•"/>
      <w:lvlJc w:val="left"/>
      <w:pPr>
        <w:ind w:left="4190" w:hanging="720"/>
      </w:pPr>
      <w:rPr>
        <w:rFonts w:hint="default"/>
      </w:rPr>
    </w:lvl>
    <w:lvl w:ilvl="4">
      <w:numFmt w:val="bullet"/>
      <w:lvlText w:val="•"/>
      <w:lvlJc w:val="left"/>
      <w:pPr>
        <w:ind w:left="5114" w:hanging="720"/>
      </w:pPr>
      <w:rPr>
        <w:rFonts w:hint="default"/>
      </w:rPr>
    </w:lvl>
    <w:lvl w:ilvl="5">
      <w:numFmt w:val="bullet"/>
      <w:lvlText w:val="•"/>
      <w:lvlJc w:val="left"/>
      <w:pPr>
        <w:ind w:left="6038" w:hanging="720"/>
      </w:pPr>
      <w:rPr>
        <w:rFonts w:hint="default"/>
      </w:rPr>
    </w:lvl>
    <w:lvl w:ilvl="6">
      <w:numFmt w:val="bullet"/>
      <w:lvlText w:val="•"/>
      <w:lvlJc w:val="left"/>
      <w:pPr>
        <w:ind w:left="6962" w:hanging="720"/>
      </w:pPr>
      <w:rPr>
        <w:rFonts w:hint="default"/>
      </w:rPr>
    </w:lvl>
    <w:lvl w:ilvl="7">
      <w:numFmt w:val="bullet"/>
      <w:lvlText w:val="•"/>
      <w:lvlJc w:val="left"/>
      <w:pPr>
        <w:ind w:left="7886" w:hanging="720"/>
      </w:pPr>
      <w:rPr>
        <w:rFonts w:hint="default"/>
      </w:rPr>
    </w:lvl>
    <w:lvl w:ilvl="8">
      <w:numFmt w:val="bullet"/>
      <w:lvlText w:val="•"/>
      <w:lvlJc w:val="left"/>
      <w:pPr>
        <w:ind w:left="8810" w:hanging="720"/>
      </w:pPr>
      <w:rPr>
        <w:rFonts w:hint="default"/>
      </w:rPr>
    </w:lvl>
  </w:abstractNum>
  <w:abstractNum w:abstractNumId="7" w15:restartNumberingAfterBreak="0">
    <w:nsid w:val="19DA077D"/>
    <w:multiLevelType w:val="hybridMultilevel"/>
    <w:tmpl w:val="D10A0F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A03A40"/>
    <w:multiLevelType w:val="hybridMultilevel"/>
    <w:tmpl w:val="E56040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2D57C23"/>
    <w:multiLevelType w:val="multilevel"/>
    <w:tmpl w:val="00000885"/>
    <w:lvl w:ilvl="0">
      <w:start w:val="1"/>
      <w:numFmt w:val="decimal"/>
      <w:lvlText w:val="%1."/>
      <w:lvlJc w:val="left"/>
      <w:pPr>
        <w:ind w:left="100" w:hanging="720"/>
      </w:pPr>
      <w:rPr>
        <w:rFonts w:ascii="Arial" w:hAnsi="Arial" w:cs="Arial"/>
        <w:b w:val="0"/>
        <w:bCs w:val="0"/>
        <w:spacing w:val="-1"/>
        <w:w w:val="97"/>
        <w:sz w:val="24"/>
        <w:szCs w:val="24"/>
      </w:rPr>
    </w:lvl>
    <w:lvl w:ilvl="1">
      <w:numFmt w:val="bullet"/>
      <w:lvlText w:val="•"/>
      <w:lvlJc w:val="left"/>
      <w:pPr>
        <w:ind w:left="1024" w:hanging="720"/>
      </w:pPr>
    </w:lvl>
    <w:lvl w:ilvl="2">
      <w:numFmt w:val="bullet"/>
      <w:lvlText w:val="•"/>
      <w:lvlJc w:val="left"/>
      <w:pPr>
        <w:ind w:left="1948" w:hanging="720"/>
      </w:pPr>
    </w:lvl>
    <w:lvl w:ilvl="3">
      <w:numFmt w:val="bullet"/>
      <w:lvlText w:val="•"/>
      <w:lvlJc w:val="left"/>
      <w:pPr>
        <w:ind w:left="2872" w:hanging="720"/>
      </w:pPr>
    </w:lvl>
    <w:lvl w:ilvl="4">
      <w:numFmt w:val="bullet"/>
      <w:lvlText w:val="•"/>
      <w:lvlJc w:val="left"/>
      <w:pPr>
        <w:ind w:left="3796" w:hanging="720"/>
      </w:pPr>
    </w:lvl>
    <w:lvl w:ilvl="5">
      <w:numFmt w:val="bullet"/>
      <w:lvlText w:val="•"/>
      <w:lvlJc w:val="left"/>
      <w:pPr>
        <w:ind w:left="4720" w:hanging="720"/>
      </w:pPr>
    </w:lvl>
    <w:lvl w:ilvl="6">
      <w:numFmt w:val="bullet"/>
      <w:lvlText w:val="•"/>
      <w:lvlJc w:val="left"/>
      <w:pPr>
        <w:ind w:left="5644" w:hanging="720"/>
      </w:pPr>
    </w:lvl>
    <w:lvl w:ilvl="7">
      <w:numFmt w:val="bullet"/>
      <w:lvlText w:val="•"/>
      <w:lvlJc w:val="left"/>
      <w:pPr>
        <w:ind w:left="6568" w:hanging="720"/>
      </w:pPr>
    </w:lvl>
    <w:lvl w:ilvl="8">
      <w:numFmt w:val="bullet"/>
      <w:lvlText w:val="•"/>
      <w:lvlJc w:val="left"/>
      <w:pPr>
        <w:ind w:left="7492" w:hanging="720"/>
      </w:pPr>
    </w:lvl>
  </w:abstractNum>
  <w:abstractNum w:abstractNumId="10" w15:restartNumberingAfterBreak="0">
    <w:nsid w:val="2ED321BA"/>
    <w:multiLevelType w:val="hybridMultilevel"/>
    <w:tmpl w:val="DB0C0818"/>
    <w:lvl w:ilvl="0" w:tplc="0409000F">
      <w:start w:val="1"/>
      <w:numFmt w:val="decimal"/>
      <w:lvlText w:val="%1."/>
      <w:lvlJc w:val="left"/>
      <w:pPr>
        <w:ind w:left="100" w:hanging="720"/>
      </w:pPr>
      <w:rPr>
        <w:rFonts w:hint="default"/>
        <w:spacing w:val="-1"/>
        <w:w w:val="100"/>
        <w:sz w:val="24"/>
        <w:szCs w:val="24"/>
      </w:rPr>
    </w:lvl>
    <w:lvl w:ilvl="1" w:tplc="04090015">
      <w:start w:val="1"/>
      <w:numFmt w:val="upperLetter"/>
      <w:lvlText w:val="%2."/>
      <w:lvlJc w:val="left"/>
      <w:pPr>
        <w:ind w:left="2260" w:hanging="720"/>
      </w:pPr>
      <w:rPr>
        <w:rFonts w:hint="default"/>
        <w:w w:val="100"/>
        <w:sz w:val="24"/>
        <w:szCs w:val="24"/>
      </w:rPr>
    </w:lvl>
    <w:lvl w:ilvl="2" w:tplc="377CE5BC">
      <w:numFmt w:val="bullet"/>
      <w:lvlText w:val="•"/>
      <w:lvlJc w:val="left"/>
      <w:pPr>
        <w:ind w:left="3071" w:hanging="720"/>
      </w:pPr>
      <w:rPr>
        <w:rFonts w:hint="default"/>
      </w:rPr>
    </w:lvl>
    <w:lvl w:ilvl="3" w:tplc="E028F948">
      <w:numFmt w:val="bullet"/>
      <w:lvlText w:val="•"/>
      <w:lvlJc w:val="left"/>
      <w:pPr>
        <w:ind w:left="3882" w:hanging="720"/>
      </w:pPr>
      <w:rPr>
        <w:rFonts w:hint="default"/>
      </w:rPr>
    </w:lvl>
    <w:lvl w:ilvl="4" w:tplc="D0ECAE2E">
      <w:numFmt w:val="bullet"/>
      <w:lvlText w:val="•"/>
      <w:lvlJc w:val="left"/>
      <w:pPr>
        <w:ind w:left="4693" w:hanging="720"/>
      </w:pPr>
      <w:rPr>
        <w:rFonts w:hint="default"/>
      </w:rPr>
    </w:lvl>
    <w:lvl w:ilvl="5" w:tplc="A8E018E0">
      <w:numFmt w:val="bullet"/>
      <w:lvlText w:val="•"/>
      <w:lvlJc w:val="left"/>
      <w:pPr>
        <w:ind w:left="5504" w:hanging="720"/>
      </w:pPr>
      <w:rPr>
        <w:rFonts w:hint="default"/>
      </w:rPr>
    </w:lvl>
    <w:lvl w:ilvl="6" w:tplc="9F808114">
      <w:numFmt w:val="bullet"/>
      <w:lvlText w:val="•"/>
      <w:lvlJc w:val="left"/>
      <w:pPr>
        <w:ind w:left="6315" w:hanging="720"/>
      </w:pPr>
      <w:rPr>
        <w:rFonts w:hint="default"/>
      </w:rPr>
    </w:lvl>
    <w:lvl w:ilvl="7" w:tplc="7B7A877A">
      <w:numFmt w:val="bullet"/>
      <w:lvlText w:val="•"/>
      <w:lvlJc w:val="left"/>
      <w:pPr>
        <w:ind w:left="7126" w:hanging="720"/>
      </w:pPr>
      <w:rPr>
        <w:rFonts w:hint="default"/>
      </w:rPr>
    </w:lvl>
    <w:lvl w:ilvl="8" w:tplc="F66E656A">
      <w:numFmt w:val="bullet"/>
      <w:lvlText w:val="•"/>
      <w:lvlJc w:val="left"/>
      <w:pPr>
        <w:ind w:left="7937" w:hanging="720"/>
      </w:pPr>
      <w:rPr>
        <w:rFonts w:hint="default"/>
      </w:rPr>
    </w:lvl>
  </w:abstractNum>
  <w:abstractNum w:abstractNumId="11"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227839"/>
    <w:multiLevelType w:val="hybridMultilevel"/>
    <w:tmpl w:val="48A8CC92"/>
    <w:lvl w:ilvl="0" w:tplc="8992443A">
      <w:start w:val="6"/>
      <w:numFmt w:val="upperLetter"/>
      <w:lvlText w:val="(%1)"/>
      <w:lvlJc w:val="left"/>
      <w:pPr>
        <w:ind w:left="2260" w:hanging="720"/>
      </w:pPr>
      <w:rPr>
        <w:rFonts w:ascii="Arial" w:eastAsia="Arial" w:hAnsi="Arial" w:cs="Arial" w:hint="default"/>
        <w:spacing w:val="-1"/>
        <w:w w:val="100"/>
        <w:sz w:val="24"/>
        <w:szCs w:val="24"/>
      </w:rPr>
    </w:lvl>
    <w:lvl w:ilvl="1" w:tplc="B4E2C2E8">
      <w:numFmt w:val="bullet"/>
      <w:lvlText w:val="•"/>
      <w:lvlJc w:val="left"/>
      <w:pPr>
        <w:ind w:left="2990" w:hanging="720"/>
      </w:pPr>
      <w:rPr>
        <w:rFonts w:hint="default"/>
      </w:rPr>
    </w:lvl>
    <w:lvl w:ilvl="2" w:tplc="CF0820D6">
      <w:numFmt w:val="bullet"/>
      <w:lvlText w:val="•"/>
      <w:lvlJc w:val="left"/>
      <w:pPr>
        <w:ind w:left="3720" w:hanging="720"/>
      </w:pPr>
      <w:rPr>
        <w:rFonts w:hint="default"/>
      </w:rPr>
    </w:lvl>
    <w:lvl w:ilvl="3" w:tplc="F36E875A">
      <w:numFmt w:val="bullet"/>
      <w:lvlText w:val="•"/>
      <w:lvlJc w:val="left"/>
      <w:pPr>
        <w:ind w:left="4450" w:hanging="720"/>
      </w:pPr>
      <w:rPr>
        <w:rFonts w:hint="default"/>
      </w:rPr>
    </w:lvl>
    <w:lvl w:ilvl="4" w:tplc="F82A02AA">
      <w:numFmt w:val="bullet"/>
      <w:lvlText w:val="•"/>
      <w:lvlJc w:val="left"/>
      <w:pPr>
        <w:ind w:left="5180" w:hanging="720"/>
      </w:pPr>
      <w:rPr>
        <w:rFonts w:hint="default"/>
      </w:rPr>
    </w:lvl>
    <w:lvl w:ilvl="5" w:tplc="A9C0DC60">
      <w:numFmt w:val="bullet"/>
      <w:lvlText w:val="•"/>
      <w:lvlJc w:val="left"/>
      <w:pPr>
        <w:ind w:left="5910" w:hanging="720"/>
      </w:pPr>
      <w:rPr>
        <w:rFonts w:hint="default"/>
      </w:rPr>
    </w:lvl>
    <w:lvl w:ilvl="6" w:tplc="032050F4">
      <w:numFmt w:val="bullet"/>
      <w:lvlText w:val="•"/>
      <w:lvlJc w:val="left"/>
      <w:pPr>
        <w:ind w:left="6640" w:hanging="720"/>
      </w:pPr>
      <w:rPr>
        <w:rFonts w:hint="default"/>
      </w:rPr>
    </w:lvl>
    <w:lvl w:ilvl="7" w:tplc="EFD69284">
      <w:numFmt w:val="bullet"/>
      <w:lvlText w:val="•"/>
      <w:lvlJc w:val="left"/>
      <w:pPr>
        <w:ind w:left="7370" w:hanging="720"/>
      </w:pPr>
      <w:rPr>
        <w:rFonts w:hint="default"/>
      </w:rPr>
    </w:lvl>
    <w:lvl w:ilvl="8" w:tplc="63A08C74">
      <w:numFmt w:val="bullet"/>
      <w:lvlText w:val="•"/>
      <w:lvlJc w:val="left"/>
      <w:pPr>
        <w:ind w:left="8100" w:hanging="720"/>
      </w:pPr>
      <w:rPr>
        <w:rFonts w:hint="default"/>
      </w:rPr>
    </w:lvl>
  </w:abstractNum>
  <w:abstractNum w:abstractNumId="13" w15:restartNumberingAfterBreak="0">
    <w:nsid w:val="391175FE"/>
    <w:multiLevelType w:val="hybridMultilevel"/>
    <w:tmpl w:val="BCAEF12C"/>
    <w:lvl w:ilvl="0" w:tplc="50D0A12A">
      <w:start w:val="5"/>
      <w:numFmt w:val="upperLetter"/>
      <w:lvlText w:val="%1."/>
      <w:lvlJc w:val="left"/>
      <w:pPr>
        <w:ind w:left="2260" w:hanging="720"/>
      </w:pPr>
      <w:rPr>
        <w:rFonts w:hint="default"/>
        <w:spacing w:val="-1"/>
        <w:w w:val="10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F3875DF"/>
    <w:multiLevelType w:val="hybridMultilevel"/>
    <w:tmpl w:val="9AAEA5D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386681"/>
    <w:multiLevelType w:val="hybridMultilevel"/>
    <w:tmpl w:val="A976A53E"/>
    <w:lvl w:ilvl="0" w:tplc="04090011">
      <w:start w:val="1"/>
      <w:numFmt w:val="decimal"/>
      <w:lvlText w:val="%1)"/>
      <w:lvlJc w:val="left"/>
      <w:pPr>
        <w:ind w:left="720" w:hanging="360"/>
      </w:pPr>
    </w:lvl>
    <w:lvl w:ilvl="1" w:tplc="04090015">
      <w:start w:val="1"/>
      <w:numFmt w:val="upp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62F26"/>
    <w:multiLevelType w:val="multilevel"/>
    <w:tmpl w:val="12CC7562"/>
    <w:lvl w:ilvl="0">
      <w:start w:val="1"/>
      <w:numFmt w:val="decimal"/>
      <w:lvlText w:val="%1."/>
      <w:lvlJc w:val="left"/>
      <w:pPr>
        <w:ind w:left="1418" w:hanging="720"/>
      </w:pPr>
      <w:rPr>
        <w:rFonts w:ascii="Arial" w:hAnsi="Arial" w:cs="Arial" w:hint="default"/>
        <w:b w:val="0"/>
        <w:bCs w:val="0"/>
        <w:spacing w:val="-1"/>
        <w:w w:val="97"/>
        <w:sz w:val="24"/>
        <w:szCs w:val="24"/>
      </w:rPr>
    </w:lvl>
    <w:lvl w:ilvl="1">
      <w:start w:val="1"/>
      <w:numFmt w:val="upperLetter"/>
      <w:lvlText w:val="%2."/>
      <w:lvlJc w:val="left"/>
      <w:pPr>
        <w:ind w:left="2342" w:hanging="720"/>
      </w:pPr>
      <w:rPr>
        <w:rFonts w:hint="default"/>
      </w:rPr>
    </w:lvl>
    <w:lvl w:ilvl="2">
      <w:numFmt w:val="bullet"/>
      <w:lvlText w:val="•"/>
      <w:lvlJc w:val="left"/>
      <w:pPr>
        <w:ind w:left="3266" w:hanging="720"/>
      </w:pPr>
      <w:rPr>
        <w:rFonts w:hint="default"/>
      </w:rPr>
    </w:lvl>
    <w:lvl w:ilvl="3">
      <w:numFmt w:val="bullet"/>
      <w:lvlText w:val="•"/>
      <w:lvlJc w:val="left"/>
      <w:pPr>
        <w:ind w:left="4190" w:hanging="720"/>
      </w:pPr>
      <w:rPr>
        <w:rFonts w:hint="default"/>
      </w:rPr>
    </w:lvl>
    <w:lvl w:ilvl="4">
      <w:numFmt w:val="bullet"/>
      <w:lvlText w:val="•"/>
      <w:lvlJc w:val="left"/>
      <w:pPr>
        <w:ind w:left="5114" w:hanging="720"/>
      </w:pPr>
      <w:rPr>
        <w:rFonts w:hint="default"/>
      </w:rPr>
    </w:lvl>
    <w:lvl w:ilvl="5">
      <w:numFmt w:val="bullet"/>
      <w:lvlText w:val="•"/>
      <w:lvlJc w:val="left"/>
      <w:pPr>
        <w:ind w:left="6038" w:hanging="720"/>
      </w:pPr>
      <w:rPr>
        <w:rFonts w:hint="default"/>
      </w:rPr>
    </w:lvl>
    <w:lvl w:ilvl="6">
      <w:numFmt w:val="bullet"/>
      <w:lvlText w:val="•"/>
      <w:lvlJc w:val="left"/>
      <w:pPr>
        <w:ind w:left="6962" w:hanging="720"/>
      </w:pPr>
      <w:rPr>
        <w:rFonts w:hint="default"/>
      </w:rPr>
    </w:lvl>
    <w:lvl w:ilvl="7">
      <w:numFmt w:val="bullet"/>
      <w:lvlText w:val="•"/>
      <w:lvlJc w:val="left"/>
      <w:pPr>
        <w:ind w:left="7886" w:hanging="720"/>
      </w:pPr>
      <w:rPr>
        <w:rFonts w:hint="default"/>
      </w:rPr>
    </w:lvl>
    <w:lvl w:ilvl="8">
      <w:numFmt w:val="bullet"/>
      <w:lvlText w:val="•"/>
      <w:lvlJc w:val="left"/>
      <w:pPr>
        <w:ind w:left="8810" w:hanging="720"/>
      </w:pPr>
      <w:rPr>
        <w:rFonts w:hint="default"/>
      </w:rPr>
    </w:lvl>
  </w:abstractNum>
  <w:abstractNum w:abstractNumId="17" w15:restartNumberingAfterBreak="0">
    <w:nsid w:val="48D72A21"/>
    <w:multiLevelType w:val="multilevel"/>
    <w:tmpl w:val="64B6213C"/>
    <w:lvl w:ilvl="0">
      <w:start w:val="10"/>
      <w:numFmt w:val="decimal"/>
      <w:lvlText w:val="%1."/>
      <w:lvlJc w:val="left"/>
      <w:pPr>
        <w:ind w:left="1350" w:hanging="720"/>
      </w:pPr>
      <w:rPr>
        <w:rFonts w:ascii="Arial" w:hAnsi="Arial" w:cs="Arial" w:hint="default"/>
        <w:b w:val="0"/>
        <w:bCs w:val="0"/>
        <w:spacing w:val="-1"/>
        <w:w w:val="97"/>
        <w:sz w:val="24"/>
        <w:szCs w:val="24"/>
      </w:rPr>
    </w:lvl>
    <w:lvl w:ilvl="1">
      <w:numFmt w:val="bullet"/>
      <w:lvlText w:val="•"/>
      <w:lvlJc w:val="left"/>
      <w:pPr>
        <w:ind w:left="2274" w:hanging="720"/>
      </w:pPr>
      <w:rPr>
        <w:rFonts w:hint="default"/>
      </w:rPr>
    </w:lvl>
    <w:lvl w:ilvl="2">
      <w:numFmt w:val="bullet"/>
      <w:lvlText w:val="•"/>
      <w:lvlJc w:val="left"/>
      <w:pPr>
        <w:ind w:left="3198" w:hanging="720"/>
      </w:pPr>
      <w:rPr>
        <w:rFonts w:hint="default"/>
      </w:rPr>
    </w:lvl>
    <w:lvl w:ilvl="3">
      <w:numFmt w:val="bullet"/>
      <w:lvlText w:val="•"/>
      <w:lvlJc w:val="left"/>
      <w:pPr>
        <w:ind w:left="4122" w:hanging="720"/>
      </w:pPr>
      <w:rPr>
        <w:rFonts w:hint="default"/>
      </w:rPr>
    </w:lvl>
    <w:lvl w:ilvl="4">
      <w:numFmt w:val="bullet"/>
      <w:lvlText w:val="•"/>
      <w:lvlJc w:val="left"/>
      <w:pPr>
        <w:ind w:left="5046" w:hanging="720"/>
      </w:pPr>
      <w:rPr>
        <w:rFonts w:hint="default"/>
      </w:rPr>
    </w:lvl>
    <w:lvl w:ilvl="5">
      <w:numFmt w:val="bullet"/>
      <w:lvlText w:val="•"/>
      <w:lvlJc w:val="left"/>
      <w:pPr>
        <w:ind w:left="5970" w:hanging="720"/>
      </w:pPr>
      <w:rPr>
        <w:rFonts w:hint="default"/>
      </w:rPr>
    </w:lvl>
    <w:lvl w:ilvl="6">
      <w:numFmt w:val="bullet"/>
      <w:lvlText w:val="•"/>
      <w:lvlJc w:val="left"/>
      <w:pPr>
        <w:ind w:left="6894" w:hanging="720"/>
      </w:pPr>
      <w:rPr>
        <w:rFonts w:hint="default"/>
      </w:rPr>
    </w:lvl>
    <w:lvl w:ilvl="7">
      <w:numFmt w:val="bullet"/>
      <w:lvlText w:val="•"/>
      <w:lvlJc w:val="left"/>
      <w:pPr>
        <w:ind w:left="7818" w:hanging="720"/>
      </w:pPr>
      <w:rPr>
        <w:rFonts w:hint="default"/>
      </w:rPr>
    </w:lvl>
    <w:lvl w:ilvl="8">
      <w:numFmt w:val="bullet"/>
      <w:lvlText w:val="•"/>
      <w:lvlJc w:val="left"/>
      <w:pPr>
        <w:ind w:left="8742" w:hanging="720"/>
      </w:pPr>
      <w:rPr>
        <w:rFonts w:hint="default"/>
      </w:rPr>
    </w:lvl>
  </w:abstractNum>
  <w:abstractNum w:abstractNumId="18" w15:restartNumberingAfterBreak="0">
    <w:nsid w:val="4E834560"/>
    <w:multiLevelType w:val="multilevel"/>
    <w:tmpl w:val="A88CA972"/>
    <w:lvl w:ilvl="0">
      <w:start w:val="1"/>
      <w:numFmt w:val="decimal"/>
      <w:lvlText w:val="%1)"/>
      <w:lvlJc w:val="left"/>
      <w:pPr>
        <w:ind w:left="360" w:hanging="360"/>
      </w:pPr>
      <w:rPr>
        <w:b w:val="0"/>
        <w:bCs w:val="0"/>
        <w:spacing w:val="-1"/>
        <w:w w:val="97"/>
        <w:sz w:val="24"/>
        <w:szCs w:val="24"/>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58D3B76"/>
    <w:multiLevelType w:val="hybridMultilevel"/>
    <w:tmpl w:val="9F5AC9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9105F5"/>
    <w:multiLevelType w:val="multilevel"/>
    <w:tmpl w:val="B51EF126"/>
    <w:lvl w:ilvl="0">
      <w:start w:val="1"/>
      <w:numFmt w:val="decimal"/>
      <w:lvlText w:val="%1."/>
      <w:lvlJc w:val="left"/>
      <w:pPr>
        <w:ind w:left="1418" w:hanging="720"/>
      </w:pPr>
      <w:rPr>
        <w:rFonts w:ascii="Arial" w:hAnsi="Arial" w:cs="Arial" w:hint="default"/>
        <w:b w:val="0"/>
        <w:bCs w:val="0"/>
        <w:spacing w:val="-1"/>
        <w:w w:val="97"/>
        <w:sz w:val="24"/>
        <w:szCs w:val="24"/>
      </w:rPr>
    </w:lvl>
    <w:lvl w:ilvl="1">
      <w:start w:val="1"/>
      <w:numFmt w:val="upperLetter"/>
      <w:lvlText w:val="%2."/>
      <w:lvlJc w:val="left"/>
      <w:pPr>
        <w:ind w:left="2342" w:hanging="720"/>
      </w:pPr>
      <w:rPr>
        <w:rFonts w:hint="default"/>
      </w:rPr>
    </w:lvl>
    <w:lvl w:ilvl="2">
      <w:numFmt w:val="bullet"/>
      <w:lvlText w:val="•"/>
      <w:lvlJc w:val="left"/>
      <w:pPr>
        <w:ind w:left="3266" w:hanging="720"/>
      </w:pPr>
      <w:rPr>
        <w:rFonts w:hint="default"/>
      </w:rPr>
    </w:lvl>
    <w:lvl w:ilvl="3">
      <w:numFmt w:val="bullet"/>
      <w:lvlText w:val="•"/>
      <w:lvlJc w:val="left"/>
      <w:pPr>
        <w:ind w:left="4190" w:hanging="720"/>
      </w:pPr>
      <w:rPr>
        <w:rFonts w:hint="default"/>
      </w:rPr>
    </w:lvl>
    <w:lvl w:ilvl="4">
      <w:numFmt w:val="bullet"/>
      <w:lvlText w:val="•"/>
      <w:lvlJc w:val="left"/>
      <w:pPr>
        <w:ind w:left="5114" w:hanging="720"/>
      </w:pPr>
      <w:rPr>
        <w:rFonts w:hint="default"/>
      </w:rPr>
    </w:lvl>
    <w:lvl w:ilvl="5">
      <w:numFmt w:val="bullet"/>
      <w:lvlText w:val="•"/>
      <w:lvlJc w:val="left"/>
      <w:pPr>
        <w:ind w:left="6038" w:hanging="720"/>
      </w:pPr>
      <w:rPr>
        <w:rFonts w:hint="default"/>
      </w:rPr>
    </w:lvl>
    <w:lvl w:ilvl="6">
      <w:numFmt w:val="bullet"/>
      <w:lvlText w:val="•"/>
      <w:lvlJc w:val="left"/>
      <w:pPr>
        <w:ind w:left="6962" w:hanging="720"/>
      </w:pPr>
      <w:rPr>
        <w:rFonts w:hint="default"/>
      </w:rPr>
    </w:lvl>
    <w:lvl w:ilvl="7">
      <w:numFmt w:val="bullet"/>
      <w:lvlText w:val="•"/>
      <w:lvlJc w:val="left"/>
      <w:pPr>
        <w:ind w:left="7886" w:hanging="720"/>
      </w:pPr>
      <w:rPr>
        <w:rFonts w:hint="default"/>
      </w:rPr>
    </w:lvl>
    <w:lvl w:ilvl="8">
      <w:numFmt w:val="bullet"/>
      <w:lvlText w:val="•"/>
      <w:lvlJc w:val="left"/>
      <w:pPr>
        <w:ind w:left="8810" w:hanging="720"/>
      </w:pPr>
      <w:rPr>
        <w:rFonts w:hint="default"/>
      </w:rPr>
    </w:lvl>
  </w:abstractNum>
  <w:abstractNum w:abstractNumId="21" w15:restartNumberingAfterBreak="0">
    <w:nsid w:val="5C78448D"/>
    <w:multiLevelType w:val="multilevel"/>
    <w:tmpl w:val="5614BFEE"/>
    <w:lvl w:ilvl="0">
      <w:start w:val="3"/>
      <w:numFmt w:val="decimal"/>
      <w:lvlText w:val="%1."/>
      <w:lvlJc w:val="left"/>
      <w:pPr>
        <w:ind w:left="100" w:hanging="720"/>
      </w:pPr>
      <w:rPr>
        <w:rFonts w:ascii="Arial" w:hAnsi="Arial" w:cs="Arial" w:hint="default"/>
        <w:b w:val="0"/>
        <w:bCs w:val="0"/>
        <w:spacing w:val="-1"/>
        <w:w w:val="97"/>
        <w:sz w:val="24"/>
        <w:szCs w:val="24"/>
      </w:rPr>
    </w:lvl>
    <w:lvl w:ilvl="1">
      <w:numFmt w:val="bullet"/>
      <w:lvlText w:val="•"/>
      <w:lvlJc w:val="left"/>
      <w:pPr>
        <w:ind w:left="1024" w:hanging="720"/>
      </w:pPr>
      <w:rPr>
        <w:rFonts w:hint="default"/>
      </w:rPr>
    </w:lvl>
    <w:lvl w:ilvl="2">
      <w:numFmt w:val="bullet"/>
      <w:lvlText w:val="•"/>
      <w:lvlJc w:val="left"/>
      <w:pPr>
        <w:ind w:left="1948" w:hanging="720"/>
      </w:pPr>
      <w:rPr>
        <w:rFonts w:hint="default"/>
      </w:rPr>
    </w:lvl>
    <w:lvl w:ilvl="3">
      <w:numFmt w:val="bullet"/>
      <w:lvlText w:val="•"/>
      <w:lvlJc w:val="left"/>
      <w:pPr>
        <w:ind w:left="2872" w:hanging="720"/>
      </w:pPr>
      <w:rPr>
        <w:rFonts w:hint="default"/>
      </w:rPr>
    </w:lvl>
    <w:lvl w:ilvl="4">
      <w:numFmt w:val="bullet"/>
      <w:lvlText w:val="•"/>
      <w:lvlJc w:val="left"/>
      <w:pPr>
        <w:ind w:left="3796" w:hanging="720"/>
      </w:pPr>
      <w:rPr>
        <w:rFonts w:hint="default"/>
      </w:rPr>
    </w:lvl>
    <w:lvl w:ilvl="5">
      <w:numFmt w:val="bullet"/>
      <w:lvlText w:val="•"/>
      <w:lvlJc w:val="left"/>
      <w:pPr>
        <w:ind w:left="4720" w:hanging="720"/>
      </w:pPr>
      <w:rPr>
        <w:rFonts w:hint="default"/>
      </w:rPr>
    </w:lvl>
    <w:lvl w:ilvl="6">
      <w:numFmt w:val="bullet"/>
      <w:lvlText w:val="•"/>
      <w:lvlJc w:val="left"/>
      <w:pPr>
        <w:ind w:left="5644" w:hanging="720"/>
      </w:pPr>
      <w:rPr>
        <w:rFonts w:hint="default"/>
      </w:rPr>
    </w:lvl>
    <w:lvl w:ilvl="7">
      <w:numFmt w:val="bullet"/>
      <w:lvlText w:val="•"/>
      <w:lvlJc w:val="left"/>
      <w:pPr>
        <w:ind w:left="6568" w:hanging="720"/>
      </w:pPr>
      <w:rPr>
        <w:rFonts w:hint="default"/>
      </w:rPr>
    </w:lvl>
    <w:lvl w:ilvl="8">
      <w:numFmt w:val="bullet"/>
      <w:lvlText w:val="•"/>
      <w:lvlJc w:val="left"/>
      <w:pPr>
        <w:ind w:left="7492" w:hanging="720"/>
      </w:pPr>
      <w:rPr>
        <w:rFonts w:hint="default"/>
      </w:rPr>
    </w:lvl>
  </w:abstractNum>
  <w:abstractNum w:abstractNumId="22" w15:restartNumberingAfterBreak="0">
    <w:nsid w:val="5E7C0551"/>
    <w:multiLevelType w:val="hybridMultilevel"/>
    <w:tmpl w:val="76F2C408"/>
    <w:lvl w:ilvl="0" w:tplc="7910F11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F03EA4"/>
    <w:multiLevelType w:val="hybridMultilevel"/>
    <w:tmpl w:val="28AA5796"/>
    <w:lvl w:ilvl="0" w:tplc="0409000F">
      <w:start w:val="1"/>
      <w:numFmt w:val="decimal"/>
      <w:lvlText w:val="%1."/>
      <w:lvlJc w:val="left"/>
      <w:pPr>
        <w:ind w:left="100" w:hanging="720"/>
      </w:pPr>
      <w:rPr>
        <w:rFonts w:hint="default"/>
        <w:spacing w:val="-1"/>
        <w:w w:val="100"/>
        <w:sz w:val="24"/>
        <w:szCs w:val="24"/>
      </w:rPr>
    </w:lvl>
    <w:lvl w:ilvl="1" w:tplc="04090015">
      <w:start w:val="1"/>
      <w:numFmt w:val="upperLetter"/>
      <w:lvlText w:val="%2."/>
      <w:lvlJc w:val="left"/>
      <w:pPr>
        <w:ind w:left="2260" w:hanging="720"/>
      </w:pPr>
      <w:rPr>
        <w:rFonts w:hint="default"/>
        <w:spacing w:val="-1"/>
        <w:w w:val="100"/>
        <w:sz w:val="24"/>
        <w:szCs w:val="24"/>
      </w:rPr>
    </w:lvl>
    <w:lvl w:ilvl="2" w:tplc="4AAABDD0">
      <w:numFmt w:val="bullet"/>
      <w:lvlText w:val="•"/>
      <w:lvlJc w:val="left"/>
      <w:pPr>
        <w:ind w:left="3071" w:hanging="720"/>
      </w:pPr>
      <w:rPr>
        <w:rFonts w:hint="default"/>
      </w:rPr>
    </w:lvl>
    <w:lvl w:ilvl="3" w:tplc="6B68D9D2">
      <w:numFmt w:val="bullet"/>
      <w:lvlText w:val="•"/>
      <w:lvlJc w:val="left"/>
      <w:pPr>
        <w:ind w:left="3882" w:hanging="720"/>
      </w:pPr>
      <w:rPr>
        <w:rFonts w:hint="default"/>
      </w:rPr>
    </w:lvl>
    <w:lvl w:ilvl="4" w:tplc="E7A64A7C">
      <w:numFmt w:val="bullet"/>
      <w:lvlText w:val="•"/>
      <w:lvlJc w:val="left"/>
      <w:pPr>
        <w:ind w:left="4693" w:hanging="720"/>
      </w:pPr>
      <w:rPr>
        <w:rFonts w:hint="default"/>
      </w:rPr>
    </w:lvl>
    <w:lvl w:ilvl="5" w:tplc="E850E092">
      <w:numFmt w:val="bullet"/>
      <w:lvlText w:val="•"/>
      <w:lvlJc w:val="left"/>
      <w:pPr>
        <w:ind w:left="5504" w:hanging="720"/>
      </w:pPr>
      <w:rPr>
        <w:rFonts w:hint="default"/>
      </w:rPr>
    </w:lvl>
    <w:lvl w:ilvl="6" w:tplc="0688CCAE">
      <w:numFmt w:val="bullet"/>
      <w:lvlText w:val="•"/>
      <w:lvlJc w:val="left"/>
      <w:pPr>
        <w:ind w:left="6315" w:hanging="720"/>
      </w:pPr>
      <w:rPr>
        <w:rFonts w:hint="default"/>
      </w:rPr>
    </w:lvl>
    <w:lvl w:ilvl="7" w:tplc="DAF8DF16">
      <w:numFmt w:val="bullet"/>
      <w:lvlText w:val="•"/>
      <w:lvlJc w:val="left"/>
      <w:pPr>
        <w:ind w:left="7126" w:hanging="720"/>
      </w:pPr>
      <w:rPr>
        <w:rFonts w:hint="default"/>
      </w:rPr>
    </w:lvl>
    <w:lvl w:ilvl="8" w:tplc="007E3BA0">
      <w:numFmt w:val="bullet"/>
      <w:lvlText w:val="•"/>
      <w:lvlJc w:val="left"/>
      <w:pPr>
        <w:ind w:left="7937" w:hanging="720"/>
      </w:pPr>
      <w:rPr>
        <w:rFonts w:hint="default"/>
      </w:rPr>
    </w:lvl>
  </w:abstractNum>
  <w:abstractNum w:abstractNumId="24" w15:restartNumberingAfterBreak="0">
    <w:nsid w:val="68763E32"/>
    <w:multiLevelType w:val="hybridMultilevel"/>
    <w:tmpl w:val="F710E5F2"/>
    <w:lvl w:ilvl="0" w:tplc="0409000F">
      <w:start w:val="1"/>
      <w:numFmt w:val="decimal"/>
      <w:lvlText w:val="%1."/>
      <w:lvlJc w:val="left"/>
      <w:pPr>
        <w:ind w:left="100" w:hanging="720"/>
      </w:pPr>
      <w:rPr>
        <w:rFonts w:hint="default"/>
        <w:spacing w:val="-1"/>
        <w:w w:val="100"/>
        <w:sz w:val="24"/>
        <w:szCs w:val="24"/>
      </w:rPr>
    </w:lvl>
    <w:lvl w:ilvl="1" w:tplc="04090015">
      <w:start w:val="1"/>
      <w:numFmt w:val="upperLetter"/>
      <w:lvlText w:val="%2."/>
      <w:lvlJc w:val="left"/>
      <w:pPr>
        <w:ind w:left="2260" w:hanging="720"/>
      </w:pPr>
      <w:rPr>
        <w:rFonts w:hint="default"/>
        <w:spacing w:val="-1"/>
        <w:w w:val="100"/>
        <w:sz w:val="24"/>
        <w:szCs w:val="24"/>
      </w:rPr>
    </w:lvl>
    <w:lvl w:ilvl="2" w:tplc="175ECA2C">
      <w:start w:val="1"/>
      <w:numFmt w:val="decimal"/>
      <w:lvlText w:val="%3."/>
      <w:lvlJc w:val="left"/>
      <w:pPr>
        <w:ind w:left="2981" w:hanging="721"/>
      </w:pPr>
      <w:rPr>
        <w:rFonts w:ascii="Arial" w:eastAsia="Arial" w:hAnsi="Arial" w:cs="Arial" w:hint="default"/>
        <w:w w:val="100"/>
        <w:sz w:val="24"/>
        <w:szCs w:val="24"/>
      </w:rPr>
    </w:lvl>
    <w:lvl w:ilvl="3" w:tplc="6CDA50D6">
      <w:numFmt w:val="bullet"/>
      <w:lvlText w:val="•"/>
      <w:lvlJc w:val="left"/>
      <w:pPr>
        <w:ind w:left="3802" w:hanging="721"/>
      </w:pPr>
      <w:rPr>
        <w:rFonts w:hint="default"/>
      </w:rPr>
    </w:lvl>
    <w:lvl w:ilvl="4" w:tplc="77707DC2">
      <w:numFmt w:val="bullet"/>
      <w:lvlText w:val="•"/>
      <w:lvlJc w:val="left"/>
      <w:pPr>
        <w:ind w:left="4625" w:hanging="721"/>
      </w:pPr>
      <w:rPr>
        <w:rFonts w:hint="default"/>
      </w:rPr>
    </w:lvl>
    <w:lvl w:ilvl="5" w:tplc="E41CAAE0">
      <w:numFmt w:val="bullet"/>
      <w:lvlText w:val="•"/>
      <w:lvlJc w:val="left"/>
      <w:pPr>
        <w:ind w:left="5447" w:hanging="721"/>
      </w:pPr>
      <w:rPr>
        <w:rFonts w:hint="default"/>
      </w:rPr>
    </w:lvl>
    <w:lvl w:ilvl="6" w:tplc="07106038">
      <w:numFmt w:val="bullet"/>
      <w:lvlText w:val="•"/>
      <w:lvlJc w:val="left"/>
      <w:pPr>
        <w:ind w:left="6270" w:hanging="721"/>
      </w:pPr>
      <w:rPr>
        <w:rFonts w:hint="default"/>
      </w:rPr>
    </w:lvl>
    <w:lvl w:ilvl="7" w:tplc="C33EC4E8">
      <w:numFmt w:val="bullet"/>
      <w:lvlText w:val="•"/>
      <w:lvlJc w:val="left"/>
      <w:pPr>
        <w:ind w:left="7092" w:hanging="721"/>
      </w:pPr>
      <w:rPr>
        <w:rFonts w:hint="default"/>
      </w:rPr>
    </w:lvl>
    <w:lvl w:ilvl="8" w:tplc="813EA2C6">
      <w:numFmt w:val="bullet"/>
      <w:lvlText w:val="•"/>
      <w:lvlJc w:val="left"/>
      <w:pPr>
        <w:ind w:left="7915" w:hanging="721"/>
      </w:pPr>
      <w:rPr>
        <w:rFonts w:hint="default"/>
      </w:rPr>
    </w:lvl>
  </w:abstractNum>
  <w:abstractNum w:abstractNumId="25" w15:restartNumberingAfterBreak="0">
    <w:nsid w:val="6AF46FFA"/>
    <w:multiLevelType w:val="hybridMultilevel"/>
    <w:tmpl w:val="9F76DB36"/>
    <w:lvl w:ilvl="0" w:tplc="0409000F">
      <w:start w:val="1"/>
      <w:numFmt w:val="decimal"/>
      <w:lvlText w:val="%1."/>
      <w:lvlJc w:val="left"/>
      <w:pPr>
        <w:ind w:left="100" w:hanging="720"/>
      </w:pPr>
      <w:rPr>
        <w:rFonts w:hint="default"/>
        <w:w w:val="100"/>
        <w:sz w:val="24"/>
        <w:szCs w:val="24"/>
      </w:rPr>
    </w:lvl>
    <w:lvl w:ilvl="1" w:tplc="C60E97A0">
      <w:numFmt w:val="bullet"/>
      <w:lvlText w:val="•"/>
      <w:lvlJc w:val="left"/>
      <w:pPr>
        <w:ind w:left="1046" w:hanging="720"/>
      </w:pPr>
      <w:rPr>
        <w:rFonts w:hint="default"/>
      </w:rPr>
    </w:lvl>
    <w:lvl w:ilvl="2" w:tplc="5988114C">
      <w:numFmt w:val="bullet"/>
      <w:lvlText w:val="•"/>
      <w:lvlJc w:val="left"/>
      <w:pPr>
        <w:ind w:left="1992" w:hanging="720"/>
      </w:pPr>
      <w:rPr>
        <w:rFonts w:hint="default"/>
      </w:rPr>
    </w:lvl>
    <w:lvl w:ilvl="3" w:tplc="EDC42316">
      <w:numFmt w:val="bullet"/>
      <w:lvlText w:val="•"/>
      <w:lvlJc w:val="left"/>
      <w:pPr>
        <w:ind w:left="2938" w:hanging="720"/>
      </w:pPr>
      <w:rPr>
        <w:rFonts w:hint="default"/>
      </w:rPr>
    </w:lvl>
    <w:lvl w:ilvl="4" w:tplc="7B14407C">
      <w:numFmt w:val="bullet"/>
      <w:lvlText w:val="•"/>
      <w:lvlJc w:val="left"/>
      <w:pPr>
        <w:ind w:left="3884" w:hanging="720"/>
      </w:pPr>
      <w:rPr>
        <w:rFonts w:hint="default"/>
      </w:rPr>
    </w:lvl>
    <w:lvl w:ilvl="5" w:tplc="34202756">
      <w:numFmt w:val="bullet"/>
      <w:lvlText w:val="•"/>
      <w:lvlJc w:val="left"/>
      <w:pPr>
        <w:ind w:left="4830" w:hanging="720"/>
      </w:pPr>
      <w:rPr>
        <w:rFonts w:hint="default"/>
      </w:rPr>
    </w:lvl>
    <w:lvl w:ilvl="6" w:tplc="810E9C74">
      <w:numFmt w:val="bullet"/>
      <w:lvlText w:val="•"/>
      <w:lvlJc w:val="left"/>
      <w:pPr>
        <w:ind w:left="5776" w:hanging="720"/>
      </w:pPr>
      <w:rPr>
        <w:rFonts w:hint="default"/>
      </w:rPr>
    </w:lvl>
    <w:lvl w:ilvl="7" w:tplc="7466E480">
      <w:numFmt w:val="bullet"/>
      <w:lvlText w:val="•"/>
      <w:lvlJc w:val="left"/>
      <w:pPr>
        <w:ind w:left="6722" w:hanging="720"/>
      </w:pPr>
      <w:rPr>
        <w:rFonts w:hint="default"/>
      </w:rPr>
    </w:lvl>
    <w:lvl w:ilvl="8" w:tplc="8D94F15A">
      <w:numFmt w:val="bullet"/>
      <w:lvlText w:val="•"/>
      <w:lvlJc w:val="left"/>
      <w:pPr>
        <w:ind w:left="7668" w:hanging="720"/>
      </w:pPr>
      <w:rPr>
        <w:rFonts w:hint="default"/>
      </w:rPr>
    </w:lvl>
  </w:abstractNum>
  <w:abstractNum w:abstractNumId="26" w15:restartNumberingAfterBreak="0">
    <w:nsid w:val="76FB5C6E"/>
    <w:multiLevelType w:val="hybridMultilevel"/>
    <w:tmpl w:val="57A4C82C"/>
    <w:lvl w:ilvl="0" w:tplc="04090015">
      <w:start w:val="1"/>
      <w:numFmt w:val="upperLetter"/>
      <w:lvlText w:val="%1."/>
      <w:lvlJc w:val="left"/>
      <w:pPr>
        <w:ind w:left="2260" w:hanging="720"/>
      </w:pPr>
      <w:rPr>
        <w:rFonts w:hint="default"/>
        <w:spacing w:val="-1"/>
        <w:w w:val="100"/>
        <w:sz w:val="24"/>
        <w:szCs w:val="24"/>
      </w:rPr>
    </w:lvl>
    <w:lvl w:ilvl="1" w:tplc="B4E2C2E8">
      <w:numFmt w:val="bullet"/>
      <w:lvlText w:val="•"/>
      <w:lvlJc w:val="left"/>
      <w:pPr>
        <w:ind w:left="2990" w:hanging="720"/>
      </w:pPr>
      <w:rPr>
        <w:rFonts w:hint="default"/>
      </w:rPr>
    </w:lvl>
    <w:lvl w:ilvl="2" w:tplc="CF0820D6">
      <w:numFmt w:val="bullet"/>
      <w:lvlText w:val="•"/>
      <w:lvlJc w:val="left"/>
      <w:pPr>
        <w:ind w:left="3720" w:hanging="720"/>
      </w:pPr>
      <w:rPr>
        <w:rFonts w:hint="default"/>
      </w:rPr>
    </w:lvl>
    <w:lvl w:ilvl="3" w:tplc="F36E875A">
      <w:numFmt w:val="bullet"/>
      <w:lvlText w:val="•"/>
      <w:lvlJc w:val="left"/>
      <w:pPr>
        <w:ind w:left="4450" w:hanging="720"/>
      </w:pPr>
      <w:rPr>
        <w:rFonts w:hint="default"/>
      </w:rPr>
    </w:lvl>
    <w:lvl w:ilvl="4" w:tplc="F82A02AA">
      <w:numFmt w:val="bullet"/>
      <w:lvlText w:val="•"/>
      <w:lvlJc w:val="left"/>
      <w:pPr>
        <w:ind w:left="5180" w:hanging="720"/>
      </w:pPr>
      <w:rPr>
        <w:rFonts w:hint="default"/>
      </w:rPr>
    </w:lvl>
    <w:lvl w:ilvl="5" w:tplc="A9C0DC60">
      <w:numFmt w:val="bullet"/>
      <w:lvlText w:val="•"/>
      <w:lvlJc w:val="left"/>
      <w:pPr>
        <w:ind w:left="5910" w:hanging="720"/>
      </w:pPr>
      <w:rPr>
        <w:rFonts w:hint="default"/>
      </w:rPr>
    </w:lvl>
    <w:lvl w:ilvl="6" w:tplc="032050F4">
      <w:numFmt w:val="bullet"/>
      <w:lvlText w:val="•"/>
      <w:lvlJc w:val="left"/>
      <w:pPr>
        <w:ind w:left="6640" w:hanging="720"/>
      </w:pPr>
      <w:rPr>
        <w:rFonts w:hint="default"/>
      </w:rPr>
    </w:lvl>
    <w:lvl w:ilvl="7" w:tplc="EFD69284">
      <w:numFmt w:val="bullet"/>
      <w:lvlText w:val="•"/>
      <w:lvlJc w:val="left"/>
      <w:pPr>
        <w:ind w:left="7370" w:hanging="720"/>
      </w:pPr>
      <w:rPr>
        <w:rFonts w:hint="default"/>
      </w:rPr>
    </w:lvl>
    <w:lvl w:ilvl="8" w:tplc="63A08C74">
      <w:numFmt w:val="bullet"/>
      <w:lvlText w:val="•"/>
      <w:lvlJc w:val="left"/>
      <w:pPr>
        <w:ind w:left="8100" w:hanging="720"/>
      </w:pPr>
      <w:rPr>
        <w:rFonts w:hint="default"/>
      </w:rPr>
    </w:lvl>
  </w:abstractNum>
  <w:abstractNum w:abstractNumId="27" w15:restartNumberingAfterBreak="0">
    <w:nsid w:val="776E098B"/>
    <w:multiLevelType w:val="multilevel"/>
    <w:tmpl w:val="A20084BA"/>
    <w:lvl w:ilvl="0">
      <w:start w:val="1"/>
      <w:numFmt w:val="decimal"/>
      <w:lvlText w:val="%1."/>
      <w:lvlJc w:val="left"/>
      <w:pPr>
        <w:ind w:left="1600" w:hanging="720"/>
      </w:pPr>
      <w:rPr>
        <w:rFonts w:ascii="Arial" w:hAnsi="Arial" w:cs="Arial"/>
        <w:b w:val="0"/>
        <w:bCs w:val="0"/>
        <w:spacing w:val="-1"/>
        <w:w w:val="97"/>
        <w:sz w:val="24"/>
        <w:szCs w:val="24"/>
      </w:rPr>
    </w:lvl>
    <w:lvl w:ilvl="1">
      <w:start w:val="1"/>
      <w:numFmt w:val="upperLetter"/>
      <w:lvlText w:val="%2."/>
      <w:lvlJc w:val="left"/>
      <w:pPr>
        <w:ind w:left="2524" w:hanging="720"/>
      </w:pPr>
    </w:lvl>
    <w:lvl w:ilvl="2">
      <w:start w:val="1"/>
      <w:numFmt w:val="decimal"/>
      <w:lvlText w:val="%3)"/>
      <w:lvlJc w:val="left"/>
      <w:pPr>
        <w:ind w:left="3448" w:hanging="720"/>
      </w:pPr>
    </w:lvl>
    <w:lvl w:ilvl="3">
      <w:numFmt w:val="bullet"/>
      <w:lvlText w:val="•"/>
      <w:lvlJc w:val="left"/>
      <w:pPr>
        <w:ind w:left="4372" w:hanging="720"/>
      </w:pPr>
    </w:lvl>
    <w:lvl w:ilvl="4">
      <w:numFmt w:val="bullet"/>
      <w:lvlText w:val="•"/>
      <w:lvlJc w:val="left"/>
      <w:pPr>
        <w:ind w:left="5296" w:hanging="720"/>
      </w:pPr>
    </w:lvl>
    <w:lvl w:ilvl="5">
      <w:numFmt w:val="bullet"/>
      <w:lvlText w:val="•"/>
      <w:lvlJc w:val="left"/>
      <w:pPr>
        <w:ind w:left="6220" w:hanging="720"/>
      </w:pPr>
    </w:lvl>
    <w:lvl w:ilvl="6">
      <w:numFmt w:val="bullet"/>
      <w:lvlText w:val="•"/>
      <w:lvlJc w:val="left"/>
      <w:pPr>
        <w:ind w:left="7144" w:hanging="720"/>
      </w:pPr>
    </w:lvl>
    <w:lvl w:ilvl="7">
      <w:numFmt w:val="bullet"/>
      <w:lvlText w:val="•"/>
      <w:lvlJc w:val="left"/>
      <w:pPr>
        <w:ind w:left="8068" w:hanging="720"/>
      </w:pPr>
    </w:lvl>
    <w:lvl w:ilvl="8">
      <w:numFmt w:val="bullet"/>
      <w:lvlText w:val="•"/>
      <w:lvlJc w:val="left"/>
      <w:pPr>
        <w:ind w:left="8992" w:hanging="720"/>
      </w:pPr>
    </w:lvl>
  </w:abstractNum>
  <w:abstractNum w:abstractNumId="28" w15:restartNumberingAfterBreak="0">
    <w:nsid w:val="7D3F1DCA"/>
    <w:multiLevelType w:val="hybridMultilevel"/>
    <w:tmpl w:val="1562CC5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B53415"/>
    <w:multiLevelType w:val="multilevel"/>
    <w:tmpl w:val="5614BFEE"/>
    <w:lvl w:ilvl="0">
      <w:start w:val="3"/>
      <w:numFmt w:val="decimal"/>
      <w:lvlText w:val="%1."/>
      <w:lvlJc w:val="left"/>
      <w:pPr>
        <w:ind w:left="100" w:hanging="720"/>
      </w:pPr>
      <w:rPr>
        <w:rFonts w:ascii="Arial" w:hAnsi="Arial" w:cs="Arial" w:hint="default"/>
        <w:b w:val="0"/>
        <w:bCs w:val="0"/>
        <w:spacing w:val="-1"/>
        <w:w w:val="97"/>
        <w:sz w:val="24"/>
        <w:szCs w:val="24"/>
      </w:rPr>
    </w:lvl>
    <w:lvl w:ilvl="1">
      <w:numFmt w:val="bullet"/>
      <w:lvlText w:val="•"/>
      <w:lvlJc w:val="left"/>
      <w:pPr>
        <w:ind w:left="1024" w:hanging="720"/>
      </w:pPr>
      <w:rPr>
        <w:rFonts w:hint="default"/>
      </w:rPr>
    </w:lvl>
    <w:lvl w:ilvl="2">
      <w:numFmt w:val="bullet"/>
      <w:lvlText w:val="•"/>
      <w:lvlJc w:val="left"/>
      <w:pPr>
        <w:ind w:left="1948" w:hanging="720"/>
      </w:pPr>
      <w:rPr>
        <w:rFonts w:hint="default"/>
      </w:rPr>
    </w:lvl>
    <w:lvl w:ilvl="3">
      <w:numFmt w:val="bullet"/>
      <w:lvlText w:val="•"/>
      <w:lvlJc w:val="left"/>
      <w:pPr>
        <w:ind w:left="2872" w:hanging="720"/>
      </w:pPr>
      <w:rPr>
        <w:rFonts w:hint="default"/>
      </w:rPr>
    </w:lvl>
    <w:lvl w:ilvl="4">
      <w:numFmt w:val="bullet"/>
      <w:lvlText w:val="•"/>
      <w:lvlJc w:val="left"/>
      <w:pPr>
        <w:ind w:left="3796" w:hanging="720"/>
      </w:pPr>
      <w:rPr>
        <w:rFonts w:hint="default"/>
      </w:rPr>
    </w:lvl>
    <w:lvl w:ilvl="5">
      <w:numFmt w:val="bullet"/>
      <w:lvlText w:val="•"/>
      <w:lvlJc w:val="left"/>
      <w:pPr>
        <w:ind w:left="4720" w:hanging="720"/>
      </w:pPr>
      <w:rPr>
        <w:rFonts w:hint="default"/>
      </w:rPr>
    </w:lvl>
    <w:lvl w:ilvl="6">
      <w:numFmt w:val="bullet"/>
      <w:lvlText w:val="•"/>
      <w:lvlJc w:val="left"/>
      <w:pPr>
        <w:ind w:left="5644" w:hanging="720"/>
      </w:pPr>
      <w:rPr>
        <w:rFonts w:hint="default"/>
      </w:rPr>
    </w:lvl>
    <w:lvl w:ilvl="7">
      <w:numFmt w:val="bullet"/>
      <w:lvlText w:val="•"/>
      <w:lvlJc w:val="left"/>
      <w:pPr>
        <w:ind w:left="6568" w:hanging="720"/>
      </w:pPr>
      <w:rPr>
        <w:rFonts w:hint="default"/>
      </w:rPr>
    </w:lvl>
    <w:lvl w:ilvl="8">
      <w:numFmt w:val="bullet"/>
      <w:lvlText w:val="•"/>
      <w:lvlJc w:val="left"/>
      <w:pPr>
        <w:ind w:left="7492" w:hanging="720"/>
      </w:pPr>
      <w:rPr>
        <w:rFonts w:hint="default"/>
      </w:rPr>
    </w:lvl>
  </w:abstractNum>
  <w:num w:numId="1">
    <w:abstractNumId w:val="2"/>
  </w:num>
  <w:num w:numId="2">
    <w:abstractNumId w:val="1"/>
  </w:num>
  <w:num w:numId="3">
    <w:abstractNumId w:val="0"/>
  </w:num>
  <w:num w:numId="4">
    <w:abstractNumId w:val="27"/>
  </w:num>
  <w:num w:numId="5">
    <w:abstractNumId w:val="18"/>
  </w:num>
  <w:num w:numId="6">
    <w:abstractNumId w:val="6"/>
  </w:num>
  <w:num w:numId="7">
    <w:abstractNumId w:val="16"/>
  </w:num>
  <w:num w:numId="8">
    <w:abstractNumId w:val="20"/>
  </w:num>
  <w:num w:numId="9">
    <w:abstractNumId w:val="19"/>
  </w:num>
  <w:num w:numId="10">
    <w:abstractNumId w:val="21"/>
  </w:num>
  <w:num w:numId="11">
    <w:abstractNumId w:val="17"/>
  </w:num>
  <w:num w:numId="12">
    <w:abstractNumId w:val="9"/>
  </w:num>
  <w:num w:numId="13">
    <w:abstractNumId w:val="15"/>
  </w:num>
  <w:num w:numId="14">
    <w:abstractNumId w:val="14"/>
  </w:num>
  <w:num w:numId="15">
    <w:abstractNumId w:val="28"/>
  </w:num>
  <w:num w:numId="16">
    <w:abstractNumId w:val="29"/>
  </w:num>
  <w:num w:numId="17">
    <w:abstractNumId w:val="10"/>
  </w:num>
  <w:num w:numId="18">
    <w:abstractNumId w:val="4"/>
  </w:num>
  <w:num w:numId="19">
    <w:abstractNumId w:val="24"/>
  </w:num>
  <w:num w:numId="20">
    <w:abstractNumId w:val="26"/>
  </w:num>
  <w:num w:numId="21">
    <w:abstractNumId w:val="23"/>
  </w:num>
  <w:num w:numId="22">
    <w:abstractNumId w:val="25"/>
  </w:num>
  <w:num w:numId="23">
    <w:abstractNumId w:val="12"/>
  </w:num>
  <w:num w:numId="24">
    <w:abstractNumId w:val="3"/>
  </w:num>
  <w:num w:numId="25">
    <w:abstractNumId w:val="11"/>
  </w:num>
  <w:num w:numId="26">
    <w:abstractNumId w:val="22"/>
  </w:num>
  <w:num w:numId="27">
    <w:abstractNumId w:val="5"/>
  </w:num>
  <w:num w:numId="28">
    <w:abstractNumId w:val="6"/>
    <w:lvlOverride w:ilvl="0">
      <w:startOverride w:val="1"/>
    </w:lvlOverride>
  </w:num>
  <w:num w:numId="29">
    <w:abstractNumId w:val="8"/>
  </w:num>
  <w:num w:numId="30">
    <w:abstractNumId w:val="7"/>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153"/>
    <w:rsid w:val="0000074E"/>
    <w:rsid w:val="00071853"/>
    <w:rsid w:val="000F01CB"/>
    <w:rsid w:val="00106868"/>
    <w:rsid w:val="00157000"/>
    <w:rsid w:val="00190E60"/>
    <w:rsid w:val="001A50ED"/>
    <w:rsid w:val="001A6BF0"/>
    <w:rsid w:val="002721D5"/>
    <w:rsid w:val="00296780"/>
    <w:rsid w:val="002B70B9"/>
    <w:rsid w:val="004251D7"/>
    <w:rsid w:val="00426BD4"/>
    <w:rsid w:val="004365EA"/>
    <w:rsid w:val="0044610D"/>
    <w:rsid w:val="004A61B8"/>
    <w:rsid w:val="004D044D"/>
    <w:rsid w:val="004E0767"/>
    <w:rsid w:val="00525CDD"/>
    <w:rsid w:val="00560312"/>
    <w:rsid w:val="005A316C"/>
    <w:rsid w:val="005D5495"/>
    <w:rsid w:val="005E1BD7"/>
    <w:rsid w:val="006B147C"/>
    <w:rsid w:val="006B769E"/>
    <w:rsid w:val="00707BEF"/>
    <w:rsid w:val="007C6CB2"/>
    <w:rsid w:val="0086524E"/>
    <w:rsid w:val="008A04B6"/>
    <w:rsid w:val="008F37C5"/>
    <w:rsid w:val="009164EC"/>
    <w:rsid w:val="00925153"/>
    <w:rsid w:val="00944ADE"/>
    <w:rsid w:val="00987D62"/>
    <w:rsid w:val="00A362B5"/>
    <w:rsid w:val="00AA44A1"/>
    <w:rsid w:val="00B522A4"/>
    <w:rsid w:val="00B63E69"/>
    <w:rsid w:val="00B709CA"/>
    <w:rsid w:val="00BA0AB4"/>
    <w:rsid w:val="00BB76DC"/>
    <w:rsid w:val="00BE0649"/>
    <w:rsid w:val="00C35598"/>
    <w:rsid w:val="00C919F7"/>
    <w:rsid w:val="00C947DC"/>
    <w:rsid w:val="00CA1383"/>
    <w:rsid w:val="00D14A5D"/>
    <w:rsid w:val="00DC4C05"/>
    <w:rsid w:val="00E201B3"/>
    <w:rsid w:val="00E33341"/>
    <w:rsid w:val="00F20B82"/>
    <w:rsid w:val="00F2447A"/>
    <w:rsid w:val="00F42E8B"/>
    <w:rsid w:val="00FA4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F6042"/>
  <w15:chartTrackingRefBased/>
  <w15:docId w15:val="{22F95D11-AB79-4488-B033-08E9D7472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15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925153"/>
    <w:pPr>
      <w:spacing w:after="120"/>
    </w:pPr>
  </w:style>
  <w:style w:type="character" w:customStyle="1" w:styleId="BodyTextChar">
    <w:name w:val="Body Text Char"/>
    <w:basedOn w:val="DefaultParagraphFont"/>
    <w:link w:val="BodyText"/>
    <w:uiPriority w:val="99"/>
    <w:rsid w:val="00925153"/>
  </w:style>
  <w:style w:type="paragraph" w:styleId="ListParagraph">
    <w:name w:val="List Paragraph"/>
    <w:basedOn w:val="Normal"/>
    <w:uiPriority w:val="34"/>
    <w:qFormat/>
    <w:rsid w:val="00925153"/>
    <w:pPr>
      <w:ind w:left="720"/>
      <w:contextualSpacing/>
    </w:pPr>
  </w:style>
  <w:style w:type="paragraph" w:styleId="Header">
    <w:name w:val="header"/>
    <w:basedOn w:val="Normal"/>
    <w:link w:val="HeaderChar"/>
    <w:uiPriority w:val="99"/>
    <w:unhideWhenUsed/>
    <w:rsid w:val="008A04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04B6"/>
  </w:style>
  <w:style w:type="paragraph" w:styleId="Footer">
    <w:name w:val="footer"/>
    <w:basedOn w:val="Normal"/>
    <w:link w:val="FooterChar"/>
    <w:uiPriority w:val="99"/>
    <w:unhideWhenUsed/>
    <w:rsid w:val="008A04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4B6"/>
  </w:style>
  <w:style w:type="paragraph" w:customStyle="1" w:styleId="Donna1">
    <w:name w:val="Donna 1"/>
    <w:basedOn w:val="Normal"/>
    <w:link w:val="Donna1Char"/>
    <w:qFormat/>
    <w:rsid w:val="00F2447A"/>
    <w:pPr>
      <w:numPr>
        <w:numId w:val="6"/>
      </w:numPr>
      <w:tabs>
        <w:tab w:val="left" w:pos="1440"/>
        <w:tab w:val="left" w:pos="9360"/>
      </w:tabs>
      <w:kinsoku w:val="0"/>
      <w:overflowPunct w:val="0"/>
      <w:autoSpaceDE w:val="0"/>
      <w:autoSpaceDN w:val="0"/>
      <w:adjustRightInd w:val="0"/>
      <w:spacing w:after="0" w:line="240" w:lineRule="auto"/>
      <w:ind w:left="0" w:firstLine="720"/>
      <w:jc w:val="both"/>
    </w:pPr>
    <w:rPr>
      <w:rFonts w:ascii="Arial" w:hAnsi="Arial" w:cs="Arial"/>
      <w:sz w:val="24"/>
      <w:szCs w:val="24"/>
    </w:rPr>
  </w:style>
  <w:style w:type="character" w:customStyle="1" w:styleId="Donna1Char">
    <w:name w:val="Donna 1 Char"/>
    <w:basedOn w:val="DefaultParagraphFont"/>
    <w:link w:val="Donna1"/>
    <w:rsid w:val="00F2447A"/>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odot.org/business"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C5150-7BC2-4CC7-913B-05E556A31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1939</Words>
  <Characters>11054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Missouri Department of Transportation</Company>
  <LinksUpToDate>false</LinksUpToDate>
  <CharactersWithSpaces>12968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 B. Philpot</dc:creator>
  <cp:keywords/>
  <dc:description/>
  <cp:lastModifiedBy>Jessie B. Philpot</cp:lastModifiedBy>
  <cp:revision>5</cp:revision>
  <dcterms:created xsi:type="dcterms:W3CDTF">2021-06-04T19:41:00Z</dcterms:created>
  <dcterms:modified xsi:type="dcterms:W3CDTF">2021-06-04T20:22:00Z</dcterms:modified>
</cp:coreProperties>
</file>